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F9" w:rsidRDefault="00C86DF9" w:rsidP="00C86DF9">
      <w:pPr>
        <w:pStyle w:val="Nagwek1"/>
        <w:spacing w:before="0" w:after="0"/>
        <w:jc w:val="center"/>
        <w:rPr>
          <w:rFonts w:ascii="Calibri" w:hAnsi="Calibri"/>
          <w:color w:val="000000"/>
          <w:u w:val="single"/>
          <w:lang w:val="pl-PL"/>
        </w:rPr>
      </w:pPr>
      <w:bookmarkStart w:id="0" w:name="_Toc224438183"/>
      <w:bookmarkStart w:id="1" w:name="_Toc450511176"/>
      <w:bookmarkStart w:id="2" w:name="_Toc482537208"/>
      <w:bookmarkStart w:id="3" w:name="_Toc509316900"/>
      <w:r w:rsidRPr="00797FA6">
        <w:rPr>
          <w:rFonts w:ascii="Calibri" w:hAnsi="Calibri"/>
          <w:color w:val="000000"/>
          <w:u w:val="single"/>
          <w:lang w:val="pl-PL"/>
        </w:rPr>
        <w:t>ZESTAWIENIE MATERIAŁÓW</w:t>
      </w:r>
      <w:bookmarkEnd w:id="0"/>
      <w:r w:rsidRPr="00797FA6">
        <w:rPr>
          <w:rFonts w:ascii="Calibri" w:hAnsi="Calibri"/>
          <w:color w:val="000000"/>
          <w:u w:val="single"/>
          <w:lang w:val="pl-PL"/>
        </w:rPr>
        <w:t xml:space="preserve"> P</w:t>
      </w:r>
      <w:bookmarkEnd w:id="1"/>
      <w:bookmarkEnd w:id="2"/>
      <w:bookmarkEnd w:id="3"/>
      <w:r>
        <w:rPr>
          <w:rFonts w:ascii="Calibri" w:hAnsi="Calibri"/>
          <w:color w:val="000000"/>
          <w:u w:val="single"/>
          <w:lang w:val="pl-PL"/>
        </w:rPr>
        <w:t>REIZOLOWANYCH</w:t>
      </w:r>
    </w:p>
    <w:p w:rsidR="00CD6400" w:rsidRDefault="00CD6400" w:rsidP="00CD6400">
      <w:pPr>
        <w:rPr>
          <w:lang w:eastAsia="x-none"/>
        </w:rPr>
      </w:pPr>
    </w:p>
    <w:tbl>
      <w:tblPr>
        <w:tblW w:w="908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3"/>
        <w:gridCol w:w="5398"/>
        <w:gridCol w:w="873"/>
        <w:gridCol w:w="1031"/>
        <w:gridCol w:w="1073"/>
      </w:tblGrid>
      <w:tr w:rsidR="0035135A" w:rsidRPr="00FC18A9" w:rsidTr="00B05094">
        <w:trPr>
          <w:cantSplit/>
          <w:trHeight w:val="525"/>
        </w:trPr>
        <w:tc>
          <w:tcPr>
            <w:tcW w:w="9088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0B04C2">
              <w:rPr>
                <w:rFonts w:ascii="Calibri" w:hAnsi="Calibri" w:cs="Arial"/>
                <w:b/>
              </w:rPr>
              <w:t>PRZYŁĄCZE SIECI CIEPLNEJ 2xDN1</w:t>
            </w:r>
            <w:r>
              <w:rPr>
                <w:rFonts w:ascii="Calibri" w:hAnsi="Calibri" w:cs="Arial"/>
                <w:b/>
              </w:rPr>
              <w:t>50</w:t>
            </w:r>
            <w:r w:rsidRPr="000B04C2">
              <w:rPr>
                <w:rFonts w:ascii="Calibri" w:hAnsi="Calibri" w:cs="Arial"/>
                <w:b/>
              </w:rPr>
              <w:t>, 2xDN</w:t>
            </w:r>
            <w:r>
              <w:rPr>
                <w:rFonts w:ascii="Calibri" w:hAnsi="Calibri" w:cs="Arial"/>
                <w:b/>
              </w:rPr>
              <w:t>125</w:t>
            </w:r>
            <w:r w:rsidRPr="000B04C2">
              <w:rPr>
                <w:rFonts w:ascii="Calibri" w:hAnsi="Calibri" w:cs="Arial"/>
                <w:b/>
              </w:rPr>
              <w:t>, 2xDN</w:t>
            </w:r>
            <w:r>
              <w:rPr>
                <w:rFonts w:ascii="Calibri" w:hAnsi="Calibri" w:cs="Arial"/>
                <w:b/>
              </w:rPr>
              <w:t>50</w:t>
            </w:r>
            <w:r w:rsidRPr="000B04C2">
              <w:rPr>
                <w:rFonts w:ascii="Calibri" w:hAnsi="Calibri" w:cs="Arial"/>
                <w:b/>
              </w:rPr>
              <w:t xml:space="preserve"> </w:t>
            </w:r>
            <w:r w:rsidRPr="000B04C2">
              <w:rPr>
                <w:rFonts w:ascii="Calibri" w:hAnsi="Calibri" w:cs="Arial"/>
                <w:bCs/>
                <w:sz w:val="18"/>
                <w:szCs w:val="18"/>
              </w:rPr>
              <w:t>(</w:t>
            </w:r>
            <w:proofErr w:type="spellStart"/>
            <w:r w:rsidRPr="000B04C2">
              <w:rPr>
                <w:rFonts w:ascii="Calibri" w:hAnsi="Calibri" w:cs="Arial"/>
                <w:bCs/>
                <w:sz w:val="18"/>
                <w:szCs w:val="18"/>
              </w:rPr>
              <w:t>Lc</w:t>
            </w:r>
            <w:proofErr w:type="spellEnd"/>
            <w:r w:rsidRPr="000B04C2">
              <w:rPr>
                <w:rFonts w:ascii="Calibri" w:hAnsi="Calibri" w:cs="Arial"/>
                <w:bCs/>
                <w:sz w:val="18"/>
                <w:szCs w:val="18"/>
              </w:rPr>
              <w:t>=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948m</w:t>
            </w:r>
            <w:r w:rsidRPr="000B04C2">
              <w:rPr>
                <w:rFonts w:ascii="Calibri" w:hAnsi="Calibri" w:cs="Arial"/>
                <w:bCs/>
                <w:sz w:val="18"/>
                <w:szCs w:val="18"/>
              </w:rPr>
              <w:t>)</w:t>
            </w:r>
          </w:p>
        </w:tc>
      </w:tr>
      <w:tr w:rsidR="0035135A" w:rsidRPr="00FC18A9" w:rsidTr="00B05094">
        <w:trPr>
          <w:trHeight w:val="52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0B04C2">
              <w:rPr>
                <w:rFonts w:ascii="Calibri" w:hAnsi="Calibri" w:cs="Arial"/>
                <w:sz w:val="18"/>
                <w:szCs w:val="18"/>
              </w:rPr>
              <w:t>LP.</w:t>
            </w:r>
          </w:p>
          <w:p w:rsidR="0035135A" w:rsidRPr="000B04C2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5A" w:rsidRPr="000B04C2" w:rsidRDefault="0035135A" w:rsidP="00B05094">
            <w:pPr>
              <w:tabs>
                <w:tab w:val="left" w:pos="2623"/>
              </w:tabs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0B04C2">
              <w:rPr>
                <w:rFonts w:ascii="Calibri" w:hAnsi="Calibri" w:cs="Arial"/>
                <w:sz w:val="18"/>
                <w:szCs w:val="18"/>
              </w:rPr>
              <w:t>WYSZCZEGÓLNIENIE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0B04C2">
              <w:rPr>
                <w:rFonts w:ascii="Calibri" w:hAnsi="Calibri" w:cs="Arial"/>
                <w:sz w:val="18"/>
                <w:szCs w:val="18"/>
              </w:rPr>
              <w:t>JEDN.</w:t>
            </w:r>
          </w:p>
          <w:p w:rsidR="0035135A" w:rsidRPr="000B04C2" w:rsidRDefault="0035135A" w:rsidP="00B05094">
            <w:pPr>
              <w:spacing w:line="360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0B04C2">
              <w:rPr>
                <w:rFonts w:ascii="Calibri" w:hAnsi="Calibri" w:cs="Arial"/>
                <w:sz w:val="18"/>
                <w:szCs w:val="18"/>
              </w:rPr>
              <w:t>MIARY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0B04C2">
              <w:rPr>
                <w:rFonts w:ascii="Calibri" w:hAnsi="Calibri" w:cs="Arial"/>
                <w:sz w:val="18"/>
                <w:szCs w:val="18"/>
              </w:rPr>
              <w:t>ILOŚĆ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0B04C2">
              <w:rPr>
                <w:rFonts w:ascii="Calibri" w:hAnsi="Calibri" w:cs="Arial"/>
                <w:sz w:val="18"/>
                <w:szCs w:val="18"/>
              </w:rPr>
              <w:t>UWAGI</w:t>
            </w:r>
          </w:p>
        </w:tc>
      </w:tr>
      <w:tr w:rsidR="0035135A" w:rsidRPr="00FC18A9" w:rsidTr="00B05094">
        <w:trPr>
          <w:trHeight w:val="163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0B04C2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0B04C2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0B04C2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0B04C2"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0B04C2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tcBorders>
              <w:top w:val="single" w:sz="4" w:space="0" w:color="auto"/>
            </w:tcBorders>
            <w:shd w:val="clear" w:color="auto" w:fill="76923C"/>
            <w:vAlign w:val="center"/>
          </w:tcPr>
          <w:p w:rsidR="0035135A" w:rsidRPr="000B04C2" w:rsidRDefault="0035135A" w:rsidP="00B05094">
            <w:pPr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398" w:type="dxa"/>
            <w:tcBorders>
              <w:top w:val="single" w:sz="4" w:space="0" w:color="auto"/>
            </w:tcBorders>
            <w:vAlign w:val="center"/>
          </w:tcPr>
          <w:p w:rsidR="0035135A" w:rsidRPr="000B04C2" w:rsidRDefault="0035135A" w:rsidP="00B05094">
            <w:pPr>
              <w:rPr>
                <w:rFonts w:ascii="Calibri" w:hAnsi="Calibri" w:cs="Arial"/>
                <w:b/>
                <w:sz w:val="18"/>
                <w:szCs w:val="18"/>
              </w:rPr>
            </w:pPr>
            <w:r w:rsidRPr="000B04C2">
              <w:rPr>
                <w:rFonts w:ascii="Calibri" w:hAnsi="Calibri" w:cs="Arial"/>
                <w:b/>
                <w:sz w:val="18"/>
                <w:szCs w:val="18"/>
              </w:rPr>
              <w:t>Rurociągi, armatura i kształtki preizolowane</w:t>
            </w:r>
          </w:p>
        </w:tc>
        <w:tc>
          <w:tcPr>
            <w:tcW w:w="873" w:type="dxa"/>
            <w:tcBorders>
              <w:top w:val="single" w:sz="4" w:space="0" w:color="auto"/>
            </w:tcBorders>
            <w:shd w:val="clear" w:color="auto" w:fill="76923C"/>
            <w:vAlign w:val="center"/>
          </w:tcPr>
          <w:p w:rsidR="0035135A" w:rsidRPr="000B04C2" w:rsidRDefault="0035135A" w:rsidP="00B05094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  <w:shd w:val="clear" w:color="auto" w:fill="76923C"/>
            <w:vAlign w:val="center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</w:tcBorders>
            <w:shd w:val="clear" w:color="auto" w:fill="76923C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0B04C2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FB3A78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FB3A78">
              <w:rPr>
                <w:rFonts w:ascii="Calibri" w:hAnsi="Calibri" w:cs="Calibri"/>
                <w:sz w:val="18"/>
                <w:szCs w:val="18"/>
              </w:rPr>
              <w:t>Rura preizolowana pojedyncza z sygn. impulsową DN150 - dł. 12m</w:t>
            </w:r>
          </w:p>
        </w:tc>
        <w:tc>
          <w:tcPr>
            <w:tcW w:w="873" w:type="dxa"/>
            <w:vAlign w:val="center"/>
          </w:tcPr>
          <w:p w:rsidR="0035135A" w:rsidRPr="00FB3A7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FB3A78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FB3A78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3A78">
              <w:rPr>
                <w:rFonts w:ascii="Calibri" w:hAnsi="Calibri" w:cs="Calibri"/>
                <w:sz w:val="18"/>
                <w:szCs w:val="18"/>
              </w:rPr>
              <w:t>94</w:t>
            </w:r>
          </w:p>
        </w:tc>
        <w:tc>
          <w:tcPr>
            <w:tcW w:w="1073" w:type="dxa"/>
            <w:vAlign w:val="center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0B04C2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FB3A78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FB3A78">
              <w:rPr>
                <w:rFonts w:ascii="Calibri" w:hAnsi="Calibri" w:cs="Calibri"/>
                <w:sz w:val="18"/>
                <w:szCs w:val="18"/>
              </w:rPr>
              <w:t>Rura preizolowana pojedyncza z sygn. impulsową DN125 - dł. 12m</w:t>
            </w:r>
          </w:p>
        </w:tc>
        <w:tc>
          <w:tcPr>
            <w:tcW w:w="873" w:type="dxa"/>
            <w:vAlign w:val="center"/>
          </w:tcPr>
          <w:p w:rsidR="0035135A" w:rsidRPr="00FB3A7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FB3A78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FB3A78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3A78">
              <w:rPr>
                <w:rFonts w:ascii="Calibri" w:hAnsi="Calibri" w:cs="Calibri"/>
                <w:sz w:val="18"/>
                <w:szCs w:val="18"/>
              </w:rPr>
              <w:t>56</w:t>
            </w:r>
          </w:p>
        </w:tc>
        <w:tc>
          <w:tcPr>
            <w:tcW w:w="1073" w:type="dxa"/>
            <w:vAlign w:val="center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0B04C2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2E1598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Rura preizolowana pojedyncza z sygn. impulsową DN50 - dł. 12m</w:t>
            </w:r>
          </w:p>
        </w:tc>
        <w:tc>
          <w:tcPr>
            <w:tcW w:w="873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E1598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1073" w:type="dxa"/>
            <w:vAlign w:val="center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0B04C2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2E1598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Rura preizolowana pojedyncza z sygn. impulsową DN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  <w:r w:rsidRPr="002E1598">
              <w:rPr>
                <w:rFonts w:ascii="Calibri" w:hAnsi="Calibri" w:cs="Calibri"/>
                <w:sz w:val="18"/>
                <w:szCs w:val="18"/>
              </w:rPr>
              <w:t>0 - dł. 12m</w:t>
            </w:r>
          </w:p>
        </w:tc>
        <w:tc>
          <w:tcPr>
            <w:tcW w:w="873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E1598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073" w:type="dxa"/>
            <w:vAlign w:val="center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FB3A78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FB3A78">
              <w:rPr>
                <w:rFonts w:ascii="Calibri" w:hAnsi="Calibri" w:cs="Calibri"/>
                <w:sz w:val="18"/>
                <w:szCs w:val="18"/>
              </w:rPr>
              <w:t>Kolano 94° dla rur preizolowanych pojedynczych DN150 - dług. ramion 1x1m</w:t>
            </w:r>
          </w:p>
        </w:tc>
        <w:tc>
          <w:tcPr>
            <w:tcW w:w="873" w:type="dxa"/>
            <w:vAlign w:val="center"/>
          </w:tcPr>
          <w:p w:rsidR="0035135A" w:rsidRPr="00FB3A7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FB3A78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FB3A78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3A78">
              <w:rPr>
                <w:rFonts w:ascii="Calibri" w:hAnsi="Calibri" w:cs="Calibri"/>
                <w:sz w:val="18"/>
                <w:szCs w:val="18"/>
              </w:rPr>
              <w:t>38</w:t>
            </w:r>
          </w:p>
        </w:tc>
        <w:tc>
          <w:tcPr>
            <w:tcW w:w="1073" w:type="dxa"/>
            <w:vAlign w:val="center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FB3A78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FB3A78">
              <w:rPr>
                <w:rFonts w:ascii="Calibri" w:hAnsi="Calibri" w:cs="Calibri"/>
                <w:sz w:val="18"/>
                <w:szCs w:val="18"/>
              </w:rPr>
              <w:t>Kolano 95° dla rur preizolowanych pojedynczych DN150 - dług. ramion 1x1m</w:t>
            </w:r>
          </w:p>
        </w:tc>
        <w:tc>
          <w:tcPr>
            <w:tcW w:w="873" w:type="dxa"/>
            <w:vAlign w:val="center"/>
          </w:tcPr>
          <w:p w:rsidR="0035135A" w:rsidRPr="00FB3A7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FB3A78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FB3A78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3A78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073" w:type="dxa"/>
            <w:vAlign w:val="center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CF551E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CF551E">
              <w:rPr>
                <w:rFonts w:ascii="Calibri" w:hAnsi="Calibri" w:cs="Calibri"/>
                <w:sz w:val="18"/>
                <w:szCs w:val="18"/>
              </w:rPr>
              <w:t>Kolano 22° dla rur preizolowanych pojedynczych DN125 - dług. ramion 1x1m</w:t>
            </w:r>
          </w:p>
        </w:tc>
        <w:tc>
          <w:tcPr>
            <w:tcW w:w="873" w:type="dxa"/>
            <w:vAlign w:val="center"/>
          </w:tcPr>
          <w:p w:rsidR="0035135A" w:rsidRPr="00CF551E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CF551E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CF551E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F551E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  <w:vAlign w:val="center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6F1BEF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6F1BEF">
              <w:rPr>
                <w:rFonts w:ascii="Calibri" w:hAnsi="Calibri" w:cs="Calibri"/>
                <w:sz w:val="18"/>
                <w:szCs w:val="18"/>
              </w:rPr>
              <w:t>Kolano 90° dla rur preizolowanych pojedynczych DN125 - dług. ramion 1x1m</w:t>
            </w:r>
          </w:p>
        </w:tc>
        <w:tc>
          <w:tcPr>
            <w:tcW w:w="873" w:type="dxa"/>
            <w:vAlign w:val="center"/>
          </w:tcPr>
          <w:p w:rsidR="0035135A" w:rsidRPr="006F1BEF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6F1BE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6F1BEF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F1BEF">
              <w:rPr>
                <w:rFonts w:ascii="Calibri" w:hAnsi="Calibri" w:cs="Calibri"/>
                <w:sz w:val="18"/>
                <w:szCs w:val="18"/>
              </w:rPr>
              <w:t>16</w:t>
            </w:r>
          </w:p>
        </w:tc>
        <w:tc>
          <w:tcPr>
            <w:tcW w:w="1073" w:type="dxa"/>
            <w:vAlign w:val="center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FB3A78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FB3A78">
              <w:rPr>
                <w:rFonts w:ascii="Calibri" w:hAnsi="Calibri" w:cs="Calibri"/>
                <w:sz w:val="18"/>
                <w:szCs w:val="18"/>
              </w:rPr>
              <w:t>Kolano 104° dla rur preizolowanych pojedynczych DN125 - dług. ramion 1x1m</w:t>
            </w:r>
          </w:p>
        </w:tc>
        <w:tc>
          <w:tcPr>
            <w:tcW w:w="873" w:type="dxa"/>
            <w:vAlign w:val="center"/>
          </w:tcPr>
          <w:p w:rsidR="0035135A" w:rsidRPr="00FB3A7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FB3A78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FB3A78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3A7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  <w:vAlign w:val="center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FB3A78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FB3A78">
              <w:rPr>
                <w:rFonts w:ascii="Calibri" w:hAnsi="Calibri" w:cs="Calibri"/>
                <w:sz w:val="18"/>
                <w:szCs w:val="18"/>
              </w:rPr>
              <w:t>Kolano 108° dla rur preizolowanych pojedynczych DN125 - dług. ramion 1x1m</w:t>
            </w:r>
          </w:p>
        </w:tc>
        <w:tc>
          <w:tcPr>
            <w:tcW w:w="873" w:type="dxa"/>
            <w:vAlign w:val="center"/>
          </w:tcPr>
          <w:p w:rsidR="0035135A" w:rsidRPr="00FB3A7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FB3A78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FB3A78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B3A7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  <w:vAlign w:val="center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6F1BEF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6F1BEF">
              <w:rPr>
                <w:rFonts w:ascii="Calibri" w:hAnsi="Calibri" w:cs="Calibri"/>
                <w:sz w:val="18"/>
                <w:szCs w:val="18"/>
              </w:rPr>
              <w:t>Kolano 90° dla rur preizolowanych pojedynczych DN50 - dług. ramion 1x1m</w:t>
            </w:r>
          </w:p>
        </w:tc>
        <w:tc>
          <w:tcPr>
            <w:tcW w:w="873" w:type="dxa"/>
            <w:vAlign w:val="center"/>
          </w:tcPr>
          <w:p w:rsidR="0035135A" w:rsidRPr="006F1BEF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6F1BE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6F1BEF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F1BEF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073" w:type="dxa"/>
            <w:vAlign w:val="center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6F1BEF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6F1BEF">
              <w:rPr>
                <w:rFonts w:ascii="Calibri" w:hAnsi="Calibri" w:cs="Calibri"/>
                <w:sz w:val="18"/>
                <w:szCs w:val="18"/>
              </w:rPr>
              <w:t>Kolano 95° dla rur preizolowanych pojedynczych DN50 - dług. ramion 1x1,4m</w:t>
            </w:r>
          </w:p>
        </w:tc>
        <w:tc>
          <w:tcPr>
            <w:tcW w:w="873" w:type="dxa"/>
            <w:vAlign w:val="center"/>
          </w:tcPr>
          <w:p w:rsidR="0035135A" w:rsidRPr="006F1BEF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6F1BE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6F1BEF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F1BEF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  <w:vAlign w:val="center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9E32CF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9E32CF">
              <w:rPr>
                <w:rFonts w:ascii="Calibri" w:hAnsi="Calibri" w:cs="Calibri"/>
                <w:sz w:val="18"/>
                <w:szCs w:val="18"/>
              </w:rPr>
              <w:t>Kolano 90° dla rur preizolowanych pojedynczych DN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  <w:r w:rsidRPr="009E32CF">
              <w:rPr>
                <w:rFonts w:ascii="Calibri" w:hAnsi="Calibri" w:cs="Calibri"/>
                <w:sz w:val="18"/>
                <w:szCs w:val="18"/>
              </w:rPr>
              <w:t>0 - dług. ramion 1x1m</w:t>
            </w:r>
          </w:p>
        </w:tc>
        <w:tc>
          <w:tcPr>
            <w:tcW w:w="873" w:type="dxa"/>
            <w:vAlign w:val="center"/>
          </w:tcPr>
          <w:p w:rsidR="0035135A" w:rsidRPr="009E32CF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E32C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9E32CF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  <w:vAlign w:val="center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9E32CF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9E32CF">
              <w:rPr>
                <w:rFonts w:ascii="Calibri" w:hAnsi="Calibri" w:cs="Calibri"/>
                <w:sz w:val="18"/>
                <w:szCs w:val="18"/>
              </w:rPr>
              <w:t>Kolano 90° dla rur preizolowanych pojedynczych DN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  <w:r w:rsidRPr="009E32CF">
              <w:rPr>
                <w:rFonts w:ascii="Calibri" w:hAnsi="Calibri" w:cs="Calibri"/>
                <w:sz w:val="18"/>
                <w:szCs w:val="18"/>
              </w:rPr>
              <w:t>0 - dług. ramion 1x1</w:t>
            </w:r>
            <w:r>
              <w:rPr>
                <w:rFonts w:ascii="Calibri" w:hAnsi="Calibri" w:cs="Calibri"/>
                <w:sz w:val="18"/>
                <w:szCs w:val="18"/>
              </w:rPr>
              <w:t>,1</w:t>
            </w:r>
            <w:r w:rsidRPr="009E32CF"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873" w:type="dxa"/>
            <w:vAlign w:val="center"/>
          </w:tcPr>
          <w:p w:rsidR="0035135A" w:rsidRPr="009E32CF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E32C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9E32CF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073" w:type="dxa"/>
            <w:vAlign w:val="center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9E32CF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9E32CF">
              <w:rPr>
                <w:rFonts w:ascii="Calibri" w:hAnsi="Calibri" w:cs="Calibri"/>
                <w:sz w:val="18"/>
                <w:szCs w:val="18"/>
              </w:rPr>
              <w:t>Kolano 90° dla rur preizolowanych pojedynczych DN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  <w:r w:rsidRPr="009E32CF">
              <w:rPr>
                <w:rFonts w:ascii="Calibri" w:hAnsi="Calibri" w:cs="Calibri"/>
                <w:sz w:val="18"/>
                <w:szCs w:val="18"/>
              </w:rPr>
              <w:t>0 - dług. ramion 1x1</w:t>
            </w:r>
            <w:r>
              <w:rPr>
                <w:rFonts w:ascii="Calibri" w:hAnsi="Calibri" w:cs="Calibri"/>
                <w:sz w:val="18"/>
                <w:szCs w:val="18"/>
              </w:rPr>
              <w:t>,4</w:t>
            </w:r>
            <w:r w:rsidRPr="009E32CF"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873" w:type="dxa"/>
            <w:vAlign w:val="center"/>
          </w:tcPr>
          <w:p w:rsidR="0035135A" w:rsidRPr="009E32CF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E32C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9E32CF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073" w:type="dxa"/>
            <w:vAlign w:val="center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9E32CF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9E32CF">
              <w:rPr>
                <w:rFonts w:ascii="Calibri" w:hAnsi="Calibri" w:cs="Calibri"/>
                <w:sz w:val="18"/>
                <w:szCs w:val="18"/>
              </w:rPr>
              <w:t>Kolano 90° dla rur preizolowanych pojedynczych DN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  <w:r w:rsidRPr="009E32CF">
              <w:rPr>
                <w:rFonts w:ascii="Calibri" w:hAnsi="Calibri" w:cs="Calibri"/>
                <w:sz w:val="18"/>
                <w:szCs w:val="18"/>
              </w:rPr>
              <w:t>0 - dług. ramion 1</w:t>
            </w:r>
            <w:r>
              <w:rPr>
                <w:rFonts w:ascii="Calibri" w:hAnsi="Calibri" w:cs="Calibri"/>
                <w:sz w:val="18"/>
                <w:szCs w:val="18"/>
              </w:rPr>
              <w:t>,2</w:t>
            </w:r>
            <w:r w:rsidRPr="009E32CF">
              <w:rPr>
                <w:rFonts w:ascii="Calibri" w:hAnsi="Calibri" w:cs="Calibri"/>
                <w:sz w:val="18"/>
                <w:szCs w:val="18"/>
              </w:rPr>
              <w:t>x1</w:t>
            </w:r>
            <w:r>
              <w:rPr>
                <w:rFonts w:ascii="Calibri" w:hAnsi="Calibri" w:cs="Calibri"/>
                <w:sz w:val="18"/>
                <w:szCs w:val="18"/>
              </w:rPr>
              <w:t>,5</w:t>
            </w:r>
            <w:r w:rsidRPr="009E32CF"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873" w:type="dxa"/>
            <w:vAlign w:val="center"/>
          </w:tcPr>
          <w:p w:rsidR="0035135A" w:rsidRPr="009E32CF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E32C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9E32CF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073" w:type="dxa"/>
            <w:vAlign w:val="center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913962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913962">
              <w:rPr>
                <w:rFonts w:ascii="Calibri" w:hAnsi="Calibri" w:cs="Calibri"/>
                <w:sz w:val="18"/>
                <w:szCs w:val="18"/>
              </w:rPr>
              <w:t>Zespół złącza DN150 - Mufa termokurczliwa sieciowana z pianką i korkami wtapianymi + podtrzymki i złączki</w:t>
            </w:r>
          </w:p>
        </w:tc>
        <w:tc>
          <w:tcPr>
            <w:tcW w:w="873" w:type="dxa"/>
            <w:vAlign w:val="center"/>
          </w:tcPr>
          <w:p w:rsidR="0035135A" w:rsidRPr="00913962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13962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913962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13962">
              <w:rPr>
                <w:rFonts w:ascii="Calibri" w:hAnsi="Calibri" w:cs="Calibri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z w:val="18"/>
                <w:szCs w:val="18"/>
              </w:rPr>
              <w:t>60</w:t>
            </w:r>
          </w:p>
        </w:tc>
        <w:tc>
          <w:tcPr>
            <w:tcW w:w="1073" w:type="dxa"/>
            <w:vAlign w:val="center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2E1598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Zespół złącza DN1</w:t>
            </w:r>
            <w:r>
              <w:rPr>
                <w:rFonts w:ascii="Calibri" w:hAnsi="Calibri" w:cs="Calibri"/>
                <w:sz w:val="18"/>
                <w:szCs w:val="18"/>
              </w:rPr>
              <w:t>25</w:t>
            </w:r>
            <w:r w:rsidRPr="002E1598">
              <w:rPr>
                <w:rFonts w:ascii="Calibri" w:hAnsi="Calibri" w:cs="Calibri"/>
                <w:sz w:val="18"/>
                <w:szCs w:val="18"/>
              </w:rPr>
              <w:t xml:space="preserve"> - Mufa termokurczliwa sieciowana z pianką i korkami wtapianymi + podtrzymki i złączki</w:t>
            </w:r>
          </w:p>
        </w:tc>
        <w:tc>
          <w:tcPr>
            <w:tcW w:w="873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E1598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9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073" w:type="dxa"/>
            <w:vAlign w:val="center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2E1598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Zespół złącza DN</w:t>
            </w:r>
            <w:r>
              <w:rPr>
                <w:rFonts w:ascii="Calibri" w:hAnsi="Calibri" w:cs="Calibri"/>
                <w:sz w:val="18"/>
                <w:szCs w:val="18"/>
              </w:rPr>
              <w:t>80</w:t>
            </w:r>
            <w:r w:rsidRPr="002E1598">
              <w:rPr>
                <w:rFonts w:ascii="Calibri" w:hAnsi="Calibri" w:cs="Calibri"/>
                <w:sz w:val="18"/>
                <w:szCs w:val="18"/>
              </w:rPr>
              <w:t xml:space="preserve"> - Mufa termokurczliwa sieciowana z pianką i korkami wtapianymi + podtrzymki i złączki</w:t>
            </w:r>
          </w:p>
        </w:tc>
        <w:tc>
          <w:tcPr>
            <w:tcW w:w="873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E1598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  <w:vAlign w:val="center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2E1598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Zespół złącza DN50 - Mufa termokurczliwa sieciowana z pianką i korkami wtapianymi + podtrzymki i złączki</w:t>
            </w:r>
          </w:p>
        </w:tc>
        <w:tc>
          <w:tcPr>
            <w:tcW w:w="873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E1598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1073" w:type="dxa"/>
            <w:vAlign w:val="center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2E1598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Zespół złącza DN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  <w:r w:rsidRPr="002E1598">
              <w:rPr>
                <w:rFonts w:ascii="Calibri" w:hAnsi="Calibri" w:cs="Calibri"/>
                <w:sz w:val="18"/>
                <w:szCs w:val="18"/>
              </w:rPr>
              <w:t>0 - Mufa termokurczliwa sieciowana z pianką i korkami wtapianymi + podtrzymki i złączki</w:t>
            </w:r>
          </w:p>
        </w:tc>
        <w:tc>
          <w:tcPr>
            <w:tcW w:w="873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E1598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</w:t>
            </w:r>
          </w:p>
        </w:tc>
        <w:tc>
          <w:tcPr>
            <w:tcW w:w="1073" w:type="dxa"/>
            <w:vAlign w:val="center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2E1598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 xml:space="preserve">Trójnik prostopadły wzmocniony – </w:t>
            </w:r>
            <w:r>
              <w:rPr>
                <w:rFonts w:ascii="Calibri" w:hAnsi="Calibri" w:cs="Calibri"/>
                <w:sz w:val="18"/>
                <w:szCs w:val="18"/>
              </w:rPr>
              <w:t>redukcyjny</w:t>
            </w:r>
            <w:r w:rsidRPr="002E1598">
              <w:rPr>
                <w:rFonts w:ascii="Calibri" w:hAnsi="Calibri" w:cs="Calibri"/>
                <w:sz w:val="18"/>
                <w:szCs w:val="18"/>
              </w:rPr>
              <w:t xml:space="preserve"> DN50</w:t>
            </w:r>
            <w:r>
              <w:rPr>
                <w:rFonts w:ascii="Calibri" w:hAnsi="Calibri" w:cs="Calibri"/>
                <w:sz w:val="18"/>
                <w:szCs w:val="18"/>
              </w:rPr>
              <w:t>/50/40</w:t>
            </w:r>
            <w:r w:rsidRPr="002E1598">
              <w:rPr>
                <w:rFonts w:ascii="Calibri" w:hAnsi="Calibri" w:cs="Calibri"/>
                <w:sz w:val="18"/>
                <w:szCs w:val="18"/>
              </w:rPr>
              <w:t>, długość rury gł.-standard</w:t>
            </w:r>
          </w:p>
        </w:tc>
        <w:tc>
          <w:tcPr>
            <w:tcW w:w="873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E1598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  <w:vAlign w:val="center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2E1598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 xml:space="preserve">Trójnik prostopadły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dolny </w:t>
            </w:r>
            <w:r w:rsidRPr="002E1598">
              <w:rPr>
                <w:rFonts w:ascii="Calibri" w:hAnsi="Calibri" w:cs="Calibri"/>
                <w:sz w:val="18"/>
                <w:szCs w:val="18"/>
              </w:rPr>
              <w:t>wzmocniony –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odwodnieniowy</w:t>
            </w:r>
            <w:r w:rsidRPr="002E1598">
              <w:rPr>
                <w:rFonts w:ascii="Calibri" w:hAnsi="Calibri" w:cs="Calibri"/>
                <w:sz w:val="18"/>
                <w:szCs w:val="18"/>
              </w:rPr>
              <w:t xml:space="preserve"> DN</w:t>
            </w: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Pr="002E1598">
              <w:rPr>
                <w:rFonts w:ascii="Calibri" w:hAnsi="Calibri" w:cs="Calibri"/>
                <w:sz w:val="18"/>
                <w:szCs w:val="18"/>
              </w:rPr>
              <w:t>50</w:t>
            </w:r>
            <w:r>
              <w:rPr>
                <w:rFonts w:ascii="Calibri" w:hAnsi="Calibri" w:cs="Calibri"/>
                <w:sz w:val="18"/>
                <w:szCs w:val="18"/>
              </w:rPr>
              <w:t>/150/40</w:t>
            </w:r>
            <w:r w:rsidRPr="002E1598">
              <w:rPr>
                <w:rFonts w:ascii="Calibri" w:hAnsi="Calibri" w:cs="Calibri"/>
                <w:sz w:val="18"/>
                <w:szCs w:val="18"/>
              </w:rPr>
              <w:t>, długość rury gł.-standard</w:t>
            </w:r>
          </w:p>
        </w:tc>
        <w:tc>
          <w:tcPr>
            <w:tcW w:w="873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E1598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  <w:vAlign w:val="center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Odpowietrzenie dla</w:t>
            </w:r>
            <w:r w:rsidRPr="00B12DD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sieci cieplnej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DN150 </w:t>
            </w:r>
            <w:r w:rsidRPr="00B12DD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z zaworem kulowym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ze stali nierdzewnej  DN25 (</w:t>
            </w:r>
            <w:r w:rsidRPr="00B12DD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rury stalowe czarne pod </w:t>
            </w:r>
            <w:proofErr w:type="spellStart"/>
            <w:r w:rsidRPr="00B12DD1">
              <w:rPr>
                <w:rFonts w:ascii="Calibri" w:hAnsi="Calibri" w:cs="Calibri"/>
                <w:color w:val="000000"/>
                <w:sz w:val="18"/>
                <w:szCs w:val="18"/>
              </w:rPr>
              <w:t>preizolacją</w:t>
            </w:r>
            <w:proofErr w:type="spellEnd"/>
            <w:r w:rsidRPr="00B12DD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) standard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do zabudowy w studni DN800 wg rys. szczegółowego</w:t>
            </w:r>
          </w:p>
        </w:tc>
        <w:tc>
          <w:tcPr>
            <w:tcW w:w="873" w:type="dxa"/>
            <w:vAlign w:val="center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0B04C2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  <w:vAlign w:val="center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2E1598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Zawór kulowy preizolowany odcinający DN150</w:t>
            </w:r>
          </w:p>
          <w:p w:rsidR="0035135A" w:rsidRPr="002E1598" w:rsidRDefault="0035135A" w:rsidP="00B05094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z osprzętem: klucz do otwierania i zamykania zaworu, skrzynka uliczna oraz rura osłonowa łącząca trzpień ze skrzynką uliczną</w:t>
            </w:r>
          </w:p>
        </w:tc>
        <w:tc>
          <w:tcPr>
            <w:tcW w:w="873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E1598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2E1598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Zawór kulowy preizolowany odcinający DN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  <w:r w:rsidRPr="002E1598">
              <w:rPr>
                <w:rFonts w:ascii="Calibri" w:hAnsi="Calibri" w:cs="Calibri"/>
                <w:sz w:val="18"/>
                <w:szCs w:val="18"/>
              </w:rPr>
              <w:t>0</w:t>
            </w:r>
          </w:p>
          <w:p w:rsidR="0035135A" w:rsidRPr="002E1598" w:rsidRDefault="0035135A" w:rsidP="00B05094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z osprzętem: klucz do otwierania i zamykania zaworu, skrzynka uliczna oraz rura osłonowa łącząca trzpień ze skrzynką uliczną</w:t>
            </w:r>
          </w:p>
        </w:tc>
        <w:tc>
          <w:tcPr>
            <w:tcW w:w="873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E1598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073" w:type="dxa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2E1598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Redukcja dla rur preizolowanych pojedynczych DN150/1</w:t>
            </w:r>
            <w:r>
              <w:rPr>
                <w:rFonts w:ascii="Calibri" w:hAnsi="Calibri" w:cs="Calibri"/>
                <w:sz w:val="18"/>
                <w:szCs w:val="18"/>
              </w:rPr>
              <w:t>25</w:t>
            </w:r>
          </w:p>
        </w:tc>
        <w:tc>
          <w:tcPr>
            <w:tcW w:w="873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E1598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2E1598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Redukcja dla rur preizolowanych pojedynczych DN1</w:t>
            </w:r>
            <w:r>
              <w:rPr>
                <w:rFonts w:ascii="Calibri" w:hAnsi="Calibri" w:cs="Calibri"/>
                <w:sz w:val="18"/>
                <w:szCs w:val="18"/>
              </w:rPr>
              <w:t>25</w:t>
            </w:r>
            <w:r w:rsidRPr="002E1598">
              <w:rPr>
                <w:rFonts w:ascii="Calibri" w:hAnsi="Calibri" w:cs="Calibri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80</w:t>
            </w:r>
          </w:p>
        </w:tc>
        <w:tc>
          <w:tcPr>
            <w:tcW w:w="873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E1598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2E1598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Redukcja dla rur preizolowanych pojedynczych DN</w:t>
            </w:r>
            <w:r>
              <w:rPr>
                <w:rFonts w:ascii="Calibri" w:hAnsi="Calibri" w:cs="Calibri"/>
                <w:sz w:val="18"/>
                <w:szCs w:val="18"/>
              </w:rPr>
              <w:t>80/50</w:t>
            </w:r>
          </w:p>
        </w:tc>
        <w:tc>
          <w:tcPr>
            <w:tcW w:w="873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E1598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2E1598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Redukcja dla rur preizolowanych pojedynczych DN</w:t>
            </w:r>
            <w:r>
              <w:rPr>
                <w:rFonts w:ascii="Calibri" w:hAnsi="Calibri" w:cs="Calibri"/>
                <w:sz w:val="18"/>
                <w:szCs w:val="18"/>
              </w:rPr>
              <w:t>50/40</w:t>
            </w:r>
          </w:p>
        </w:tc>
        <w:tc>
          <w:tcPr>
            <w:tcW w:w="873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E1598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2E1598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Zakończenie izolacji DN250 - rękaw termokurczliwy (end-cap)</w:t>
            </w:r>
          </w:p>
        </w:tc>
        <w:tc>
          <w:tcPr>
            <w:tcW w:w="873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E1598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073" w:type="dxa"/>
          </w:tcPr>
          <w:p w:rsidR="0035135A" w:rsidRPr="000B04C2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2E1598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Zakończenie izolacji DN1</w:t>
            </w:r>
            <w:r>
              <w:rPr>
                <w:rFonts w:ascii="Calibri" w:hAnsi="Calibri" w:cs="Calibri"/>
                <w:sz w:val="18"/>
                <w:szCs w:val="18"/>
              </w:rPr>
              <w:t>10</w:t>
            </w:r>
            <w:r w:rsidRPr="002E1598">
              <w:rPr>
                <w:rFonts w:ascii="Calibri" w:hAnsi="Calibri" w:cs="Calibri"/>
                <w:sz w:val="18"/>
                <w:szCs w:val="18"/>
              </w:rPr>
              <w:t xml:space="preserve"> - rękaw termokurczliwy (end-cap)</w:t>
            </w:r>
          </w:p>
        </w:tc>
        <w:tc>
          <w:tcPr>
            <w:tcW w:w="873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E1598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1073" w:type="dxa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9E32CF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9E32CF">
              <w:rPr>
                <w:rFonts w:ascii="Calibri" w:hAnsi="Calibri" w:cs="Calibri"/>
                <w:sz w:val="18"/>
                <w:szCs w:val="18"/>
              </w:rPr>
              <w:t>Poduszka kompensacyjna polietylenowa 1000x500x40</w:t>
            </w:r>
          </w:p>
        </w:tc>
        <w:tc>
          <w:tcPr>
            <w:tcW w:w="873" w:type="dxa"/>
            <w:vAlign w:val="center"/>
          </w:tcPr>
          <w:p w:rsidR="0035135A" w:rsidRPr="009E32CF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9E32CF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9E32CF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9E32CF">
              <w:rPr>
                <w:rFonts w:ascii="Calibri" w:hAnsi="Calibri" w:cs="Calibri"/>
                <w:sz w:val="18"/>
                <w:szCs w:val="18"/>
              </w:rPr>
              <w:t>788</w:t>
            </w:r>
          </w:p>
        </w:tc>
        <w:tc>
          <w:tcPr>
            <w:tcW w:w="1073" w:type="dxa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2E1598" w:rsidRDefault="0035135A" w:rsidP="00B05094">
            <w:pPr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Przejście przez ścianę DN1</w:t>
            </w:r>
            <w:r>
              <w:rPr>
                <w:rFonts w:ascii="Calibri" w:hAnsi="Calibri" w:cs="Calibri"/>
                <w:sz w:val="18"/>
                <w:szCs w:val="18"/>
              </w:rPr>
              <w:t>10</w:t>
            </w:r>
            <w:r w:rsidRPr="002E1598">
              <w:rPr>
                <w:rFonts w:ascii="Calibri" w:hAnsi="Calibri" w:cs="Calibri"/>
                <w:sz w:val="18"/>
                <w:szCs w:val="18"/>
              </w:rPr>
              <w:t xml:space="preserve"> - pierścień gumowy</w:t>
            </w:r>
          </w:p>
        </w:tc>
        <w:tc>
          <w:tcPr>
            <w:tcW w:w="873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E1598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E1598"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1073" w:type="dxa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2E1598" w:rsidRDefault="0035135A" w:rsidP="00B05094">
            <w:pPr>
              <w:rPr>
                <w:rFonts w:ascii="Calibri" w:hAnsi="Calibri" w:cs="Arial"/>
                <w:sz w:val="18"/>
                <w:szCs w:val="18"/>
              </w:rPr>
            </w:pPr>
            <w:r w:rsidRPr="002E1598">
              <w:rPr>
                <w:rFonts w:ascii="Calibri" w:hAnsi="Calibri" w:cs="Arial"/>
                <w:sz w:val="18"/>
                <w:szCs w:val="18"/>
              </w:rPr>
              <w:t>Taśma smarna</w:t>
            </w:r>
          </w:p>
        </w:tc>
        <w:tc>
          <w:tcPr>
            <w:tcW w:w="873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2E1598">
              <w:rPr>
                <w:rFonts w:ascii="Calibri" w:hAnsi="Calibri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1031" w:type="dxa"/>
            <w:vAlign w:val="center"/>
          </w:tcPr>
          <w:p w:rsidR="0035135A" w:rsidRPr="002E1598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2E1598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  <w:tc>
          <w:tcPr>
            <w:tcW w:w="1073" w:type="dxa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shd w:val="clear" w:color="auto" w:fill="548DD4"/>
            <w:vAlign w:val="center"/>
          </w:tcPr>
          <w:p w:rsidR="0035135A" w:rsidRPr="00FC18A9" w:rsidRDefault="0035135A" w:rsidP="00B05094">
            <w:pPr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7A7DD6" w:rsidRDefault="0035135A" w:rsidP="00B05094">
            <w:pPr>
              <w:rPr>
                <w:rFonts w:ascii="Calibri" w:hAnsi="Calibri" w:cs="Arial"/>
                <w:sz w:val="18"/>
                <w:szCs w:val="18"/>
              </w:rPr>
            </w:pPr>
            <w:r w:rsidRPr="007A7DD6">
              <w:rPr>
                <w:rFonts w:ascii="Calibri" w:hAnsi="Calibri" w:cs="Arial"/>
                <w:b/>
                <w:sz w:val="18"/>
                <w:szCs w:val="18"/>
              </w:rPr>
              <w:t xml:space="preserve">Instalacja alarmowa </w:t>
            </w:r>
          </w:p>
        </w:tc>
        <w:tc>
          <w:tcPr>
            <w:tcW w:w="873" w:type="dxa"/>
            <w:vAlign w:val="center"/>
          </w:tcPr>
          <w:p w:rsidR="0035135A" w:rsidRPr="007A7DD6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31" w:type="dxa"/>
            <w:vAlign w:val="center"/>
          </w:tcPr>
          <w:p w:rsidR="0035135A" w:rsidRPr="007A7DD6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73" w:type="dxa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7A7DD6" w:rsidRDefault="0035135A" w:rsidP="00B05094">
            <w:pPr>
              <w:rPr>
                <w:rFonts w:ascii="Calibri" w:hAnsi="Calibri" w:cs="Arial"/>
                <w:sz w:val="18"/>
                <w:szCs w:val="18"/>
              </w:rPr>
            </w:pPr>
            <w:r w:rsidRPr="007A7DD6">
              <w:rPr>
                <w:rFonts w:ascii="Calibri" w:hAnsi="Calibri" w:cs="Arial"/>
                <w:sz w:val="18"/>
                <w:szCs w:val="18"/>
              </w:rPr>
              <w:t>Element uziemiający</w:t>
            </w:r>
          </w:p>
        </w:tc>
        <w:tc>
          <w:tcPr>
            <w:tcW w:w="873" w:type="dxa"/>
            <w:vAlign w:val="center"/>
          </w:tcPr>
          <w:p w:rsidR="0035135A" w:rsidRPr="007A7DD6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7A7DD6">
              <w:rPr>
                <w:rFonts w:ascii="Calibri" w:hAnsi="Calibri" w:cs="Arial"/>
                <w:sz w:val="18"/>
                <w:szCs w:val="18"/>
              </w:rPr>
              <w:t>kpl</w:t>
            </w:r>
            <w:proofErr w:type="spellEnd"/>
            <w:r w:rsidRPr="007A7DD6">
              <w:rPr>
                <w:rFonts w:ascii="Calibri" w:hAnsi="Calibri" w:cs="Arial"/>
                <w:sz w:val="18"/>
                <w:szCs w:val="18"/>
              </w:rPr>
              <w:t>.</w:t>
            </w:r>
          </w:p>
        </w:tc>
        <w:tc>
          <w:tcPr>
            <w:tcW w:w="1031" w:type="dxa"/>
            <w:vAlign w:val="center"/>
          </w:tcPr>
          <w:p w:rsidR="0035135A" w:rsidRPr="007A7DD6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1073" w:type="dxa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7A7DD6" w:rsidRDefault="0035135A" w:rsidP="00B05094">
            <w:pPr>
              <w:rPr>
                <w:rFonts w:ascii="Calibri" w:hAnsi="Calibri" w:cs="Arial"/>
                <w:sz w:val="18"/>
                <w:szCs w:val="18"/>
              </w:rPr>
            </w:pPr>
            <w:r w:rsidRPr="007A7DD6">
              <w:rPr>
                <w:rFonts w:ascii="Calibri" w:hAnsi="Calibri" w:cs="Arial"/>
                <w:sz w:val="18"/>
                <w:szCs w:val="18"/>
              </w:rPr>
              <w:t>Łącznik przewodów</w:t>
            </w:r>
          </w:p>
        </w:tc>
        <w:tc>
          <w:tcPr>
            <w:tcW w:w="873" w:type="dxa"/>
            <w:vAlign w:val="center"/>
          </w:tcPr>
          <w:p w:rsidR="0035135A" w:rsidRPr="007A7DD6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7DD6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B6695B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8</w:t>
            </w:r>
          </w:p>
        </w:tc>
        <w:tc>
          <w:tcPr>
            <w:tcW w:w="1073" w:type="dxa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7A7DD6" w:rsidRDefault="0035135A" w:rsidP="00B05094">
            <w:pPr>
              <w:rPr>
                <w:rFonts w:ascii="Calibri" w:hAnsi="Calibri" w:cs="Arial"/>
                <w:sz w:val="18"/>
                <w:szCs w:val="18"/>
              </w:rPr>
            </w:pPr>
            <w:r w:rsidRPr="007A7DD6">
              <w:rPr>
                <w:rFonts w:ascii="Calibri" w:hAnsi="Calibri" w:cs="Arial"/>
                <w:sz w:val="18"/>
                <w:szCs w:val="18"/>
              </w:rPr>
              <w:t>Kabel czterożyłowy 1,5mb</w:t>
            </w:r>
          </w:p>
        </w:tc>
        <w:tc>
          <w:tcPr>
            <w:tcW w:w="873" w:type="dxa"/>
            <w:vAlign w:val="center"/>
          </w:tcPr>
          <w:p w:rsidR="0035135A" w:rsidRPr="007A7DD6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7DD6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B6695B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8</w:t>
            </w:r>
          </w:p>
        </w:tc>
        <w:tc>
          <w:tcPr>
            <w:tcW w:w="1073" w:type="dxa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35135A" w:rsidRPr="00FC18A9" w:rsidTr="00B05094">
        <w:trPr>
          <w:trHeight w:val="340"/>
        </w:trPr>
        <w:tc>
          <w:tcPr>
            <w:tcW w:w="713" w:type="dxa"/>
            <w:vAlign w:val="center"/>
          </w:tcPr>
          <w:p w:rsidR="0035135A" w:rsidRPr="00FC18A9" w:rsidRDefault="0035135A" w:rsidP="00B05094">
            <w:pPr>
              <w:numPr>
                <w:ilvl w:val="0"/>
                <w:numId w:val="29"/>
              </w:numPr>
              <w:ind w:left="584" w:hanging="357"/>
              <w:jc w:val="both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5398" w:type="dxa"/>
            <w:vAlign w:val="center"/>
          </w:tcPr>
          <w:p w:rsidR="0035135A" w:rsidRPr="007A7DD6" w:rsidRDefault="0035135A" w:rsidP="00B05094">
            <w:pPr>
              <w:rPr>
                <w:rFonts w:ascii="Calibri" w:hAnsi="Calibri" w:cs="Arial"/>
                <w:sz w:val="18"/>
                <w:szCs w:val="18"/>
              </w:rPr>
            </w:pPr>
            <w:r w:rsidRPr="007A7DD6">
              <w:rPr>
                <w:rFonts w:ascii="Calibri" w:hAnsi="Calibri" w:cs="Arial"/>
                <w:sz w:val="18"/>
                <w:szCs w:val="18"/>
              </w:rPr>
              <w:t>Przewód dwużyłowy 0,5mb</w:t>
            </w:r>
          </w:p>
        </w:tc>
        <w:tc>
          <w:tcPr>
            <w:tcW w:w="873" w:type="dxa"/>
            <w:vAlign w:val="center"/>
          </w:tcPr>
          <w:p w:rsidR="0035135A" w:rsidRPr="007A7DD6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7A7DD6">
              <w:rPr>
                <w:rFonts w:ascii="Calibri" w:hAnsi="Calibri" w:cs="Arial"/>
                <w:sz w:val="18"/>
                <w:szCs w:val="18"/>
              </w:rPr>
              <w:t>szt.</w:t>
            </w:r>
          </w:p>
        </w:tc>
        <w:tc>
          <w:tcPr>
            <w:tcW w:w="1031" w:type="dxa"/>
            <w:vAlign w:val="center"/>
          </w:tcPr>
          <w:p w:rsidR="0035135A" w:rsidRPr="00B6695B" w:rsidRDefault="0035135A" w:rsidP="00B0509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8</w:t>
            </w:r>
          </w:p>
        </w:tc>
        <w:tc>
          <w:tcPr>
            <w:tcW w:w="1073" w:type="dxa"/>
          </w:tcPr>
          <w:p w:rsidR="0035135A" w:rsidRPr="00FC18A9" w:rsidRDefault="0035135A" w:rsidP="00B05094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</w:tbl>
    <w:p w:rsidR="00CD6400" w:rsidRPr="00CD6400" w:rsidRDefault="00CD6400" w:rsidP="009723EE">
      <w:pPr>
        <w:rPr>
          <w:lang w:eastAsia="x-none"/>
        </w:rPr>
      </w:pPr>
      <w:bookmarkStart w:id="4" w:name="_GoBack"/>
      <w:bookmarkEnd w:id="4"/>
    </w:p>
    <w:sectPr w:rsidR="00CD6400" w:rsidRPr="00CD6400" w:rsidSect="00F4197C"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1418" w:bottom="851" w:left="1418" w:header="284" w:footer="2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3F7" w:rsidRDefault="00F463F7">
      <w:r>
        <w:separator/>
      </w:r>
    </w:p>
  </w:endnote>
  <w:endnote w:type="continuationSeparator" w:id="0">
    <w:p w:rsidR="00F463F7" w:rsidRDefault="00F46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lbany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4C2" w:rsidRDefault="000B04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B04C2" w:rsidRDefault="000B04C2">
    <w:pPr>
      <w:pStyle w:val="Stopka"/>
      <w:ind w:right="360"/>
    </w:pPr>
  </w:p>
  <w:p w:rsidR="000B04C2" w:rsidRDefault="000B04C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816" w:rsidRPr="00C430F8" w:rsidRDefault="00A75816" w:rsidP="00A75816">
    <w:pPr>
      <w:pBdr>
        <w:top w:val="single" w:sz="4" w:space="1" w:color="auto"/>
      </w:pBdr>
      <w:tabs>
        <w:tab w:val="left" w:pos="2766"/>
      </w:tabs>
      <w:spacing w:before="240"/>
      <w:ind w:left="142"/>
      <w:jc w:val="center"/>
      <w:rPr>
        <w:rFonts w:ascii="Calibri" w:hAnsi="Calibri" w:cs="Arial"/>
        <w:spacing w:val="8"/>
        <w:sz w:val="16"/>
        <w:szCs w:val="16"/>
      </w:rPr>
    </w:pPr>
    <w:r w:rsidRPr="00C430F8">
      <w:rPr>
        <w:rFonts w:ascii="Calibri" w:hAnsi="Calibri" w:cs="Arial"/>
        <w:spacing w:val="8"/>
        <w:sz w:val="16"/>
        <w:szCs w:val="16"/>
      </w:rPr>
      <w:t>Biuro Usług Inżynierskich DK Projekt Dawid Kościański</w:t>
    </w:r>
  </w:p>
  <w:p w:rsidR="00A75816" w:rsidRPr="00C430F8" w:rsidRDefault="00A75816" w:rsidP="00A75816">
    <w:pPr>
      <w:tabs>
        <w:tab w:val="left" w:pos="2766"/>
      </w:tabs>
      <w:ind w:left="142"/>
      <w:jc w:val="center"/>
      <w:rPr>
        <w:rFonts w:ascii="Calibri" w:hAnsi="Calibri" w:cs="Arial"/>
        <w:spacing w:val="8"/>
        <w:sz w:val="16"/>
        <w:szCs w:val="16"/>
      </w:rPr>
    </w:pPr>
    <w:r>
      <w:rPr>
        <w:rFonts w:ascii="Calibri" w:hAnsi="Calibri" w:cs="Arial"/>
        <w:spacing w:val="8"/>
        <w:sz w:val="16"/>
        <w:szCs w:val="16"/>
      </w:rPr>
      <w:t>44-113 Gliwice, ul. Karskieg</w:t>
    </w:r>
    <w:r w:rsidRPr="00C430F8">
      <w:rPr>
        <w:rFonts w:ascii="Calibri" w:hAnsi="Calibri" w:cs="Arial"/>
        <w:spacing w:val="8"/>
        <w:sz w:val="16"/>
        <w:szCs w:val="16"/>
      </w:rPr>
      <w:t>o 6</w:t>
    </w:r>
  </w:p>
  <w:p w:rsidR="00A75816" w:rsidRPr="00C430F8" w:rsidRDefault="00A75816" w:rsidP="00A75816">
    <w:pPr>
      <w:tabs>
        <w:tab w:val="left" w:pos="720"/>
        <w:tab w:val="left" w:pos="2766"/>
      </w:tabs>
      <w:spacing w:line="360" w:lineRule="auto"/>
      <w:ind w:left="142"/>
      <w:jc w:val="center"/>
      <w:rPr>
        <w:rFonts w:ascii="Calibri" w:hAnsi="Calibri"/>
        <w:snapToGrid w:val="0"/>
        <w:sz w:val="16"/>
        <w:szCs w:val="16"/>
        <w:lang w:val="de-DE"/>
      </w:rPr>
    </w:pPr>
    <w:r w:rsidRPr="00C430F8">
      <w:rPr>
        <w:rFonts w:ascii="Calibri" w:hAnsi="Calibri" w:cs="Arial"/>
        <w:spacing w:val="8"/>
        <w:sz w:val="16"/>
        <w:szCs w:val="16"/>
        <w:lang w:val="de-DE"/>
      </w:rPr>
      <w:t xml:space="preserve">tel. +48 501 254 204,: </w:t>
    </w:r>
    <w:hyperlink r:id="rId1" w:history="1">
      <w:r w:rsidRPr="00C430F8">
        <w:rPr>
          <w:rStyle w:val="Hipercze"/>
          <w:rFonts w:ascii="Calibri" w:hAnsi="Calibri" w:cs="Arial"/>
          <w:color w:val="3366FF"/>
          <w:spacing w:val="8"/>
          <w:sz w:val="16"/>
          <w:szCs w:val="16"/>
          <w:lang w:val="de-DE"/>
        </w:rPr>
        <w:t>dkprojekt@interia.pl</w:t>
      </w:r>
    </w:hyperlink>
  </w:p>
  <w:p w:rsidR="00A75816" w:rsidRPr="00A75816" w:rsidRDefault="00A75816" w:rsidP="00A75816">
    <w:pPr>
      <w:pStyle w:val="Stopka"/>
      <w:jc w:val="center"/>
      <w:rPr>
        <w:lang w:val="de-DE"/>
      </w:rPr>
    </w:pPr>
    <w:r w:rsidRPr="00A75816">
      <w:rPr>
        <w:rFonts w:ascii="Calibri" w:hAnsi="Calibri" w:cs="Arial"/>
        <w:snapToGrid w:val="0"/>
        <w:sz w:val="16"/>
        <w:szCs w:val="16"/>
        <w:lang w:val="pl-PL"/>
      </w:rPr>
      <w:t xml:space="preserve">- </w:t>
    </w:r>
    <w:r w:rsidRPr="00672305">
      <w:rPr>
        <w:rFonts w:ascii="Calibri" w:hAnsi="Calibri" w:cs="Arial"/>
        <w:snapToGrid w:val="0"/>
        <w:sz w:val="16"/>
        <w:szCs w:val="16"/>
        <w:lang w:val="en-US"/>
      </w:rPr>
      <w:fldChar w:fldCharType="begin"/>
    </w:r>
    <w:r w:rsidRPr="00A75816">
      <w:rPr>
        <w:rFonts w:ascii="Calibri" w:hAnsi="Calibri" w:cs="Arial"/>
        <w:snapToGrid w:val="0"/>
        <w:sz w:val="16"/>
        <w:szCs w:val="16"/>
        <w:lang w:val="pl-PL"/>
      </w:rPr>
      <w:instrText xml:space="preserve"> PAGE </w:instrText>
    </w:r>
    <w:r w:rsidRPr="00672305">
      <w:rPr>
        <w:rFonts w:ascii="Calibri" w:hAnsi="Calibri" w:cs="Arial"/>
        <w:snapToGrid w:val="0"/>
        <w:sz w:val="16"/>
        <w:szCs w:val="16"/>
        <w:lang w:val="en-US"/>
      </w:rPr>
      <w:fldChar w:fldCharType="separate"/>
    </w:r>
    <w:r w:rsidR="0035135A">
      <w:rPr>
        <w:rFonts w:ascii="Calibri" w:hAnsi="Calibri" w:cs="Arial"/>
        <w:noProof/>
        <w:snapToGrid w:val="0"/>
        <w:sz w:val="16"/>
        <w:szCs w:val="16"/>
        <w:lang w:val="pl-PL"/>
      </w:rPr>
      <w:t>2</w:t>
    </w:r>
    <w:r w:rsidRPr="00672305">
      <w:rPr>
        <w:rFonts w:ascii="Calibri" w:hAnsi="Calibri" w:cs="Arial"/>
        <w:snapToGrid w:val="0"/>
        <w:sz w:val="16"/>
        <w:szCs w:val="16"/>
        <w:lang w:val="en-US"/>
      </w:rPr>
      <w:fldChar w:fldCharType="end"/>
    </w:r>
    <w:r w:rsidRPr="00A75816">
      <w:rPr>
        <w:rFonts w:ascii="Calibri" w:hAnsi="Calibri" w:cs="Arial"/>
        <w:snapToGrid w:val="0"/>
        <w:sz w:val="16"/>
        <w:szCs w:val="16"/>
        <w:lang w:val="pl-PL"/>
      </w:rPr>
      <w:t xml:space="preserve"> -</w:t>
    </w:r>
  </w:p>
  <w:p w:rsidR="000B04C2" w:rsidRDefault="000B04C2" w:rsidP="00A75816">
    <w:pPr>
      <w:pStyle w:val="Stopka"/>
      <w:tabs>
        <w:tab w:val="clear" w:pos="4536"/>
        <w:tab w:val="clear" w:pos="9072"/>
        <w:tab w:val="left" w:pos="3375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816" w:rsidRPr="00A75816" w:rsidRDefault="00A75816" w:rsidP="00A75816">
    <w:pPr>
      <w:pStyle w:val="Stopka"/>
      <w:jc w:val="center"/>
      <w:rPr>
        <w:lang w:val="de-DE"/>
      </w:rPr>
    </w:pPr>
    <w:r w:rsidRPr="00A75816">
      <w:rPr>
        <w:rFonts w:ascii="Calibri" w:hAnsi="Calibri" w:cs="Arial"/>
        <w:snapToGrid w:val="0"/>
        <w:sz w:val="16"/>
        <w:szCs w:val="16"/>
        <w:lang w:val="pl-PL"/>
      </w:rPr>
      <w:t xml:space="preserve">- </w:t>
    </w:r>
    <w:r w:rsidRPr="00672305">
      <w:rPr>
        <w:rFonts w:ascii="Calibri" w:hAnsi="Calibri" w:cs="Arial"/>
        <w:snapToGrid w:val="0"/>
        <w:sz w:val="16"/>
        <w:szCs w:val="16"/>
        <w:lang w:val="en-US"/>
      </w:rPr>
      <w:fldChar w:fldCharType="begin"/>
    </w:r>
    <w:r w:rsidRPr="00A75816">
      <w:rPr>
        <w:rFonts w:ascii="Calibri" w:hAnsi="Calibri" w:cs="Arial"/>
        <w:snapToGrid w:val="0"/>
        <w:sz w:val="16"/>
        <w:szCs w:val="16"/>
        <w:lang w:val="pl-PL"/>
      </w:rPr>
      <w:instrText xml:space="preserve"> PAGE </w:instrText>
    </w:r>
    <w:r w:rsidRPr="00672305">
      <w:rPr>
        <w:rFonts w:ascii="Calibri" w:hAnsi="Calibri" w:cs="Arial"/>
        <w:snapToGrid w:val="0"/>
        <w:sz w:val="16"/>
        <w:szCs w:val="16"/>
        <w:lang w:val="en-US"/>
      </w:rPr>
      <w:fldChar w:fldCharType="separate"/>
    </w:r>
    <w:r w:rsidR="0035135A">
      <w:rPr>
        <w:rFonts w:ascii="Calibri" w:hAnsi="Calibri" w:cs="Arial"/>
        <w:noProof/>
        <w:snapToGrid w:val="0"/>
        <w:sz w:val="16"/>
        <w:szCs w:val="16"/>
        <w:lang w:val="pl-PL"/>
      </w:rPr>
      <w:t>1</w:t>
    </w:r>
    <w:r w:rsidRPr="00672305">
      <w:rPr>
        <w:rFonts w:ascii="Calibri" w:hAnsi="Calibri" w:cs="Arial"/>
        <w:snapToGrid w:val="0"/>
        <w:sz w:val="16"/>
        <w:szCs w:val="16"/>
        <w:lang w:val="en-US"/>
      </w:rPr>
      <w:fldChar w:fldCharType="end"/>
    </w:r>
    <w:r w:rsidRPr="00A75816">
      <w:rPr>
        <w:rFonts w:ascii="Calibri" w:hAnsi="Calibri" w:cs="Arial"/>
        <w:snapToGrid w:val="0"/>
        <w:sz w:val="16"/>
        <w:szCs w:val="16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3F7" w:rsidRDefault="00F463F7">
      <w:r>
        <w:separator/>
      </w:r>
    </w:p>
  </w:footnote>
  <w:footnote w:type="continuationSeparator" w:id="0">
    <w:p w:rsidR="00F463F7" w:rsidRDefault="00F46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35A" w:rsidRDefault="0035135A" w:rsidP="0035135A">
    <w:pPr>
      <w:autoSpaceDE w:val="0"/>
      <w:autoSpaceDN w:val="0"/>
      <w:adjustRightInd w:val="0"/>
      <w:spacing w:before="120"/>
      <w:jc w:val="center"/>
      <w:rPr>
        <w:rFonts w:ascii="Calibri" w:hAnsi="Calibri" w:cs="Arial"/>
        <w:b/>
        <w:bCs/>
        <w:i/>
        <w:iCs/>
        <w:sz w:val="18"/>
        <w:szCs w:val="18"/>
      </w:rPr>
    </w:pPr>
    <w:bookmarkStart w:id="5" w:name="_Hlk486016715"/>
    <w:bookmarkStart w:id="6" w:name="_Hlk486016716"/>
    <w:bookmarkStart w:id="7" w:name="_Hlk486016717"/>
    <w:r w:rsidRPr="00672305">
      <w:rPr>
        <w:rFonts w:ascii="Calibri" w:hAnsi="Calibri" w:cs="Arial"/>
        <w:b/>
        <w:bCs/>
        <w:i/>
        <w:iCs/>
        <w:sz w:val="18"/>
        <w:szCs w:val="18"/>
      </w:rPr>
      <w:t>PROJEKT BUDOWLANY</w:t>
    </w:r>
    <w:r w:rsidRPr="00672305">
      <w:rPr>
        <w:rFonts w:ascii="Calibri" w:hAnsi="Calibri" w:cs="Arial"/>
        <w:bCs/>
        <w:i/>
        <w:iCs/>
        <w:sz w:val="18"/>
        <w:szCs w:val="18"/>
      </w:rPr>
      <w:t xml:space="preserve"> WYKONAWCZY </w:t>
    </w:r>
    <w:r w:rsidRPr="00672305">
      <w:rPr>
        <w:rFonts w:ascii="Calibri" w:hAnsi="Calibri" w:cs="Arial"/>
        <w:b/>
        <w:bCs/>
        <w:i/>
        <w:iCs/>
        <w:sz w:val="18"/>
        <w:szCs w:val="18"/>
      </w:rPr>
      <w:t xml:space="preserve">BUDOWY </w:t>
    </w:r>
    <w:r>
      <w:rPr>
        <w:rFonts w:ascii="Calibri" w:hAnsi="Calibri" w:cs="Arial"/>
        <w:b/>
        <w:bCs/>
        <w:i/>
        <w:iCs/>
        <w:sz w:val="18"/>
        <w:szCs w:val="18"/>
      </w:rPr>
      <w:t xml:space="preserve">PRZYŁĄCZA </w:t>
    </w:r>
    <w:r w:rsidRPr="00672305">
      <w:rPr>
        <w:rFonts w:ascii="Calibri" w:hAnsi="Calibri" w:cs="Arial"/>
        <w:b/>
        <w:bCs/>
        <w:i/>
        <w:iCs/>
        <w:sz w:val="18"/>
        <w:szCs w:val="18"/>
      </w:rPr>
      <w:t>SIECI CIEPLNEJ</w:t>
    </w:r>
  </w:p>
  <w:bookmarkEnd w:id="5"/>
  <w:bookmarkEnd w:id="6"/>
  <w:bookmarkEnd w:id="7"/>
  <w:p w:rsidR="0035135A" w:rsidRPr="009C6F54" w:rsidRDefault="0035135A" w:rsidP="0035135A">
    <w:pPr>
      <w:autoSpaceDE w:val="0"/>
      <w:autoSpaceDN w:val="0"/>
      <w:adjustRightInd w:val="0"/>
      <w:spacing w:before="120" w:after="120"/>
      <w:jc w:val="center"/>
      <w:rPr>
        <w:rFonts w:ascii="Calibri" w:eastAsia="Calibri" w:hAnsi="Calibri" w:cs="Arial"/>
        <w:sz w:val="16"/>
        <w:szCs w:val="16"/>
      </w:rPr>
    </w:pPr>
    <w:r w:rsidRPr="009C6F54">
      <w:rPr>
        <w:rFonts w:ascii="Calibri" w:eastAsia="Calibri" w:hAnsi="Calibri" w:cs="Arial"/>
        <w:sz w:val="16"/>
        <w:szCs w:val="16"/>
      </w:rPr>
      <w:t>do projektowanych budynków mieszkalnych  przy ul. Samotnej, Kujawskiej, Górnej, Św. Jacka w Gliwicach</w:t>
    </w:r>
  </w:p>
  <w:p w:rsidR="0035135A" w:rsidRDefault="003513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D666A7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suff w:val="nothing"/>
      <w:lvlText w:val=""/>
      <w:lvlJc w:val="left"/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4">
    <w:nsid w:val="0000000A"/>
    <w:multiLevelType w:val="singleLevel"/>
    <w:tmpl w:val="0000000A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6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4"/>
    <w:multiLevelType w:val="multilevel"/>
    <w:tmpl w:val="00000014"/>
    <w:name w:val="WW8Num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6004CB1"/>
    <w:multiLevelType w:val="hybridMultilevel"/>
    <w:tmpl w:val="6BE0CC46"/>
    <w:lvl w:ilvl="0" w:tplc="658293B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41EC8AEA">
      <w:start w:val="1"/>
      <w:numFmt w:val="decimal"/>
      <w:lvlText w:val="[%2]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E02A5B"/>
    <w:multiLevelType w:val="hybridMultilevel"/>
    <w:tmpl w:val="8772BCE6"/>
    <w:lvl w:ilvl="0" w:tplc="EB048B7C">
      <w:start w:val="1"/>
      <w:numFmt w:val="bullet"/>
      <w:pStyle w:val="Listapunktowana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7772F0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1E87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3A3D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CE73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F8E1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BE21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42FB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C1402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F4D1E55"/>
    <w:multiLevelType w:val="multilevel"/>
    <w:tmpl w:val="00000013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11F04FEB"/>
    <w:multiLevelType w:val="hybridMultilevel"/>
    <w:tmpl w:val="593EF068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1277A1"/>
    <w:multiLevelType w:val="hybridMultilevel"/>
    <w:tmpl w:val="6C7664C2"/>
    <w:name w:val="WW8Num192"/>
    <w:lvl w:ilvl="0" w:tplc="E1E6F3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729F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36A14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D45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EC4C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7C0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2E2A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FE96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882C8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B1F1808"/>
    <w:multiLevelType w:val="hybridMultilevel"/>
    <w:tmpl w:val="2D7AF8E2"/>
    <w:lvl w:ilvl="0" w:tplc="695AF8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D0D4038"/>
    <w:multiLevelType w:val="hybridMultilevel"/>
    <w:tmpl w:val="BFBAC724"/>
    <w:lvl w:ilvl="0" w:tplc="D60C1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5B3B70"/>
    <w:multiLevelType w:val="hybridMultilevel"/>
    <w:tmpl w:val="E0AA7A76"/>
    <w:lvl w:ilvl="0" w:tplc="04150015">
      <w:start w:val="1"/>
      <w:numFmt w:val="upperLetter"/>
      <w:lvlText w:val="%1."/>
      <w:lvlJc w:val="left"/>
      <w:pPr>
        <w:ind w:left="24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16">
    <w:nsid w:val="27813D4C"/>
    <w:multiLevelType w:val="multilevel"/>
    <w:tmpl w:val="2DD21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7">
    <w:nsid w:val="2B493A56"/>
    <w:multiLevelType w:val="hybridMultilevel"/>
    <w:tmpl w:val="516AD4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2F7B43"/>
    <w:multiLevelType w:val="hybridMultilevel"/>
    <w:tmpl w:val="99862980"/>
    <w:lvl w:ilvl="0" w:tplc="66204F3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lbany" w:hAnsi="Albany" w:hint="default"/>
      </w:rPr>
    </w:lvl>
    <w:lvl w:ilvl="1" w:tplc="4748E5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62AB1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2ACE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4C0D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CB2CA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C63A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EA49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C094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1E68E0"/>
    <w:multiLevelType w:val="hybridMultilevel"/>
    <w:tmpl w:val="2DDEE5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C677FF"/>
    <w:multiLevelType w:val="hybridMultilevel"/>
    <w:tmpl w:val="774AB8E0"/>
    <w:lvl w:ilvl="0" w:tplc="952C5E2C">
      <w:start w:val="1"/>
      <w:numFmt w:val="lowerLetter"/>
      <w:lvlText w:val="%1."/>
      <w:lvlJc w:val="right"/>
      <w:pPr>
        <w:tabs>
          <w:tab w:val="num" w:pos="1434"/>
        </w:tabs>
        <w:ind w:left="143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8"/>
        </w:tabs>
        <w:ind w:left="10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8"/>
        </w:tabs>
        <w:ind w:left="18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38"/>
        </w:tabs>
        <w:ind w:left="25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8"/>
        </w:tabs>
        <w:ind w:left="32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78"/>
        </w:tabs>
        <w:ind w:left="39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98"/>
        </w:tabs>
        <w:ind w:left="46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18"/>
        </w:tabs>
        <w:ind w:left="54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38"/>
        </w:tabs>
        <w:ind w:left="6138" w:hanging="180"/>
      </w:pPr>
      <w:rPr>
        <w:rFonts w:cs="Times New Roman"/>
      </w:rPr>
    </w:lvl>
  </w:abstractNum>
  <w:abstractNum w:abstractNumId="21">
    <w:nsid w:val="45092543"/>
    <w:multiLevelType w:val="hybridMultilevel"/>
    <w:tmpl w:val="210E71D4"/>
    <w:lvl w:ilvl="0" w:tplc="CB60C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9F2CFE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4FACC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E3AE1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39647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349A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086D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1C9D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8655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5756E87"/>
    <w:multiLevelType w:val="hybridMultilevel"/>
    <w:tmpl w:val="072A3252"/>
    <w:lvl w:ilvl="0" w:tplc="6ADCE3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453E18"/>
    <w:multiLevelType w:val="hybridMultilevel"/>
    <w:tmpl w:val="8F7E45BE"/>
    <w:lvl w:ilvl="0" w:tplc="FFFFFFFF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24">
    <w:nsid w:val="518055BA"/>
    <w:multiLevelType w:val="singleLevel"/>
    <w:tmpl w:val="44922674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5">
    <w:nsid w:val="5E3F69EE"/>
    <w:multiLevelType w:val="hybridMultilevel"/>
    <w:tmpl w:val="5EE867AA"/>
    <w:lvl w:ilvl="0" w:tplc="E04ECD9E">
      <w:start w:val="1"/>
      <w:numFmt w:val="bullet"/>
      <w:lvlText w:val=""/>
      <w:lvlJc w:val="left"/>
      <w:pPr>
        <w:tabs>
          <w:tab w:val="num" w:pos="360"/>
        </w:tabs>
        <w:ind w:left="360" w:hanging="216"/>
      </w:pPr>
      <w:rPr>
        <w:rFonts w:ascii="Symbol" w:hAnsi="Symbol" w:hint="default"/>
      </w:rPr>
    </w:lvl>
    <w:lvl w:ilvl="1" w:tplc="C66A8016">
      <w:start w:val="1"/>
      <w:numFmt w:val="bullet"/>
      <w:pStyle w:val="Bullet1"/>
      <w:lvlText w:val="-"/>
      <w:lvlJc w:val="left"/>
      <w:pPr>
        <w:tabs>
          <w:tab w:val="num" w:pos="720"/>
        </w:tabs>
        <w:ind w:left="720" w:hanging="216"/>
      </w:pPr>
      <w:rPr>
        <w:rFonts w:ascii="Arial" w:hAnsi="Arial" w:hint="default"/>
      </w:rPr>
    </w:lvl>
    <w:lvl w:ilvl="2" w:tplc="66B6E8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DC79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64ED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2CEC3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E283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9857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55CBF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F895A21"/>
    <w:multiLevelType w:val="hybridMultilevel"/>
    <w:tmpl w:val="C9E4D764"/>
    <w:lvl w:ilvl="0" w:tplc="7F22BF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19448A9"/>
    <w:multiLevelType w:val="singleLevel"/>
    <w:tmpl w:val="3FBECA84"/>
    <w:lvl w:ilvl="0">
      <w:start w:val="1"/>
      <w:numFmt w:val="decimal"/>
      <w:pStyle w:val="Listanumerowana"/>
      <w:lvlText w:val="Tabela nr %1."/>
      <w:lvlJc w:val="left"/>
      <w:pPr>
        <w:tabs>
          <w:tab w:val="num" w:pos="2368"/>
        </w:tabs>
        <w:ind w:left="2099" w:hanging="1531"/>
      </w:pPr>
      <w:rPr>
        <w:rFonts w:hint="default"/>
      </w:rPr>
    </w:lvl>
  </w:abstractNum>
  <w:abstractNum w:abstractNumId="28">
    <w:nsid w:val="6212218A"/>
    <w:multiLevelType w:val="multilevel"/>
    <w:tmpl w:val="00000013"/>
    <w:name w:val="WW8Num19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66047AFE"/>
    <w:multiLevelType w:val="multilevel"/>
    <w:tmpl w:val="512C7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0">
    <w:nsid w:val="682944F0"/>
    <w:multiLevelType w:val="hybridMultilevel"/>
    <w:tmpl w:val="EA7E6AF6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4D41C5"/>
    <w:multiLevelType w:val="hybridMultilevel"/>
    <w:tmpl w:val="399C5D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580F61"/>
    <w:multiLevelType w:val="hybridMultilevel"/>
    <w:tmpl w:val="40F8EDB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F47355"/>
    <w:multiLevelType w:val="hybridMultilevel"/>
    <w:tmpl w:val="4202CEF4"/>
    <w:lvl w:ilvl="0" w:tplc="0415000F">
      <w:start w:val="1"/>
      <w:numFmt w:val="bullet"/>
      <w:pStyle w:val="Bullet0"/>
      <w:lvlText w:val=""/>
      <w:lvlJc w:val="left"/>
      <w:pPr>
        <w:tabs>
          <w:tab w:val="num" w:pos="288"/>
        </w:tabs>
        <w:ind w:left="288" w:hanging="216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9C4FC3"/>
    <w:multiLevelType w:val="singleLevel"/>
    <w:tmpl w:val="E24AAF92"/>
    <w:lvl w:ilvl="0">
      <w:start w:val="1"/>
      <w:numFmt w:val="bullet"/>
      <w:pStyle w:val="wyl-dalej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</w:abstractNum>
  <w:abstractNum w:abstractNumId="35">
    <w:nsid w:val="7916054E"/>
    <w:multiLevelType w:val="hybridMultilevel"/>
    <w:tmpl w:val="CF349326"/>
    <w:lvl w:ilvl="0" w:tplc="04150015">
      <w:start w:val="1"/>
      <w:numFmt w:val="upperLetter"/>
      <w:lvlText w:val="%1."/>
      <w:lvlJc w:val="left"/>
      <w:pPr>
        <w:ind w:left="24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6">
    <w:nsid w:val="7B4C5509"/>
    <w:multiLevelType w:val="hybridMultilevel"/>
    <w:tmpl w:val="0980C23C"/>
    <w:lvl w:ilvl="0" w:tplc="7F22BFC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8C6BEF"/>
    <w:multiLevelType w:val="hybridMultilevel"/>
    <w:tmpl w:val="F8CE860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E707056"/>
    <w:multiLevelType w:val="hybridMultilevel"/>
    <w:tmpl w:val="A49450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39">
    <w:nsid w:val="7F996290"/>
    <w:multiLevelType w:val="multilevel"/>
    <w:tmpl w:val="BF14DCBE"/>
    <w:lvl w:ilvl="0">
      <w:start w:val="1"/>
      <w:numFmt w:val="decimal"/>
      <w:pStyle w:val="inv1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pStyle w:val="inv2"/>
      <w:lvlText w:val="%1.%2."/>
      <w:lvlJc w:val="left"/>
      <w:pPr>
        <w:tabs>
          <w:tab w:val="num" w:pos="1682"/>
        </w:tabs>
        <w:ind w:left="1682" w:hanging="432"/>
      </w:pPr>
      <w:rPr>
        <w:rFonts w:hint="default"/>
      </w:rPr>
    </w:lvl>
    <w:lvl w:ilvl="2">
      <w:start w:val="1"/>
      <w:numFmt w:val="decimal"/>
      <w:pStyle w:val="inv3"/>
      <w:lvlText w:val="%1.%2.%3."/>
      <w:lvlJc w:val="left"/>
      <w:pPr>
        <w:tabs>
          <w:tab w:val="num" w:pos="3164"/>
        </w:tabs>
        <w:ind w:left="29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4"/>
        </w:tabs>
        <w:ind w:left="34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4"/>
        </w:tabs>
        <w:ind w:left="39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4"/>
        </w:tabs>
        <w:ind w:left="44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4"/>
        </w:tabs>
        <w:ind w:left="49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4"/>
        </w:tabs>
        <w:ind w:left="54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04"/>
        </w:tabs>
        <w:ind w:left="6044" w:hanging="1440"/>
      </w:pPr>
      <w:rPr>
        <w:rFonts w:hint="default"/>
      </w:rPr>
    </w:lvl>
  </w:abstractNum>
  <w:abstractNum w:abstractNumId="40">
    <w:nsid w:val="7FE36A57"/>
    <w:multiLevelType w:val="hybridMultilevel"/>
    <w:tmpl w:val="BBF4EF4C"/>
    <w:lvl w:ilvl="0" w:tplc="FFDC32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FFFFFFFF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5"/>
  </w:num>
  <w:num w:numId="3">
    <w:abstractNumId w:val="29"/>
  </w:num>
  <w:num w:numId="4">
    <w:abstractNumId w:val="34"/>
  </w:num>
  <w:num w:numId="5">
    <w:abstractNumId w:val="30"/>
  </w:num>
  <w:num w:numId="6">
    <w:abstractNumId w:val="37"/>
  </w:num>
  <w:num w:numId="7">
    <w:abstractNumId w:val="31"/>
  </w:num>
  <w:num w:numId="8">
    <w:abstractNumId w:val="23"/>
  </w:num>
  <w:num w:numId="9">
    <w:abstractNumId w:val="38"/>
  </w:num>
  <w:num w:numId="10">
    <w:abstractNumId w:val="16"/>
  </w:num>
  <w:num w:numId="11">
    <w:abstractNumId w:val="33"/>
  </w:num>
  <w:num w:numId="12">
    <w:abstractNumId w:val="0"/>
  </w:num>
  <w:num w:numId="13">
    <w:abstractNumId w:val="8"/>
  </w:num>
  <w:num w:numId="14">
    <w:abstractNumId w:val="27"/>
  </w:num>
  <w:num w:numId="15">
    <w:abstractNumId w:val="11"/>
  </w:num>
  <w:num w:numId="16">
    <w:abstractNumId w:val="28"/>
  </w:num>
  <w:num w:numId="17">
    <w:abstractNumId w:val="39"/>
  </w:num>
  <w:num w:numId="18">
    <w:abstractNumId w:val="10"/>
  </w:num>
  <w:num w:numId="19">
    <w:abstractNumId w:val="40"/>
  </w:num>
  <w:num w:numId="20">
    <w:abstractNumId w:val="17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2"/>
  </w:num>
  <w:num w:numId="24">
    <w:abstractNumId w:val="32"/>
  </w:num>
  <w:num w:numId="25">
    <w:abstractNumId w:val="14"/>
  </w:num>
  <w:num w:numId="26">
    <w:abstractNumId w:val="13"/>
  </w:num>
  <w:num w:numId="27">
    <w:abstractNumId w:val="20"/>
  </w:num>
  <w:num w:numId="28">
    <w:abstractNumId w:val="24"/>
  </w:num>
  <w:num w:numId="29">
    <w:abstractNumId w:val="21"/>
  </w:num>
  <w:num w:numId="30">
    <w:abstractNumId w:val="36"/>
  </w:num>
  <w:num w:numId="31">
    <w:abstractNumId w:val="26"/>
  </w:num>
  <w:num w:numId="32">
    <w:abstractNumId w:val="19"/>
  </w:num>
  <w:num w:numId="33">
    <w:abstractNumId w:val="35"/>
  </w:num>
  <w:num w:numId="34">
    <w:abstractNumId w:val="1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72"/>
    <w:rsid w:val="00000773"/>
    <w:rsid w:val="00001741"/>
    <w:rsid w:val="00003251"/>
    <w:rsid w:val="00006472"/>
    <w:rsid w:val="000101DF"/>
    <w:rsid w:val="0001191C"/>
    <w:rsid w:val="00033C97"/>
    <w:rsid w:val="0004734B"/>
    <w:rsid w:val="00047ED9"/>
    <w:rsid w:val="00052779"/>
    <w:rsid w:val="000579E3"/>
    <w:rsid w:val="00065951"/>
    <w:rsid w:val="00070F33"/>
    <w:rsid w:val="00073316"/>
    <w:rsid w:val="00083A19"/>
    <w:rsid w:val="00084005"/>
    <w:rsid w:val="00096FAF"/>
    <w:rsid w:val="00097344"/>
    <w:rsid w:val="00097F66"/>
    <w:rsid w:val="000A775C"/>
    <w:rsid w:val="000B04C2"/>
    <w:rsid w:val="000B092C"/>
    <w:rsid w:val="000B13D6"/>
    <w:rsid w:val="000B307B"/>
    <w:rsid w:val="000C17CD"/>
    <w:rsid w:val="000C1A87"/>
    <w:rsid w:val="000C4DFB"/>
    <w:rsid w:val="000C66CF"/>
    <w:rsid w:val="000D4C9C"/>
    <w:rsid w:val="000D725E"/>
    <w:rsid w:val="000E3753"/>
    <w:rsid w:val="000F723C"/>
    <w:rsid w:val="00105B33"/>
    <w:rsid w:val="001117CB"/>
    <w:rsid w:val="0011715E"/>
    <w:rsid w:val="001214BE"/>
    <w:rsid w:val="001259A3"/>
    <w:rsid w:val="00131C30"/>
    <w:rsid w:val="00132E19"/>
    <w:rsid w:val="001350AB"/>
    <w:rsid w:val="00135190"/>
    <w:rsid w:val="00137587"/>
    <w:rsid w:val="00137A0B"/>
    <w:rsid w:val="00150CD9"/>
    <w:rsid w:val="00151265"/>
    <w:rsid w:val="00151280"/>
    <w:rsid w:val="001731E3"/>
    <w:rsid w:val="00174389"/>
    <w:rsid w:val="0017776E"/>
    <w:rsid w:val="00180AA1"/>
    <w:rsid w:val="00183B60"/>
    <w:rsid w:val="00184156"/>
    <w:rsid w:val="001901A7"/>
    <w:rsid w:val="00191B72"/>
    <w:rsid w:val="00197C8F"/>
    <w:rsid w:val="001A7BC1"/>
    <w:rsid w:val="001B2CAC"/>
    <w:rsid w:val="001B2FD9"/>
    <w:rsid w:val="001B4AB3"/>
    <w:rsid w:val="001C5D08"/>
    <w:rsid w:val="001C6E4C"/>
    <w:rsid w:val="001D228D"/>
    <w:rsid w:val="001D473D"/>
    <w:rsid w:val="001D516C"/>
    <w:rsid w:val="001D525D"/>
    <w:rsid w:val="001E0FBF"/>
    <w:rsid w:val="001F13F3"/>
    <w:rsid w:val="001F29AD"/>
    <w:rsid w:val="002055F8"/>
    <w:rsid w:val="00210035"/>
    <w:rsid w:val="002103FE"/>
    <w:rsid w:val="0021760E"/>
    <w:rsid w:val="0022182A"/>
    <w:rsid w:val="00227D35"/>
    <w:rsid w:val="00232248"/>
    <w:rsid w:val="00234129"/>
    <w:rsid w:val="002417E7"/>
    <w:rsid w:val="00243013"/>
    <w:rsid w:val="00252FCE"/>
    <w:rsid w:val="00254CA5"/>
    <w:rsid w:val="002704C0"/>
    <w:rsid w:val="00276055"/>
    <w:rsid w:val="00277AF4"/>
    <w:rsid w:val="00280AF1"/>
    <w:rsid w:val="002836FA"/>
    <w:rsid w:val="00283839"/>
    <w:rsid w:val="00287087"/>
    <w:rsid w:val="0029009E"/>
    <w:rsid w:val="00293C97"/>
    <w:rsid w:val="00295A56"/>
    <w:rsid w:val="00295D2A"/>
    <w:rsid w:val="00296EC6"/>
    <w:rsid w:val="002A6BBE"/>
    <w:rsid w:val="002A7772"/>
    <w:rsid w:val="002B369B"/>
    <w:rsid w:val="002B4CBE"/>
    <w:rsid w:val="002B7B97"/>
    <w:rsid w:val="002D690F"/>
    <w:rsid w:val="002E05A7"/>
    <w:rsid w:val="002E0F81"/>
    <w:rsid w:val="002F1EAA"/>
    <w:rsid w:val="002F30A9"/>
    <w:rsid w:val="002F51F5"/>
    <w:rsid w:val="00304332"/>
    <w:rsid w:val="00305832"/>
    <w:rsid w:val="0030702E"/>
    <w:rsid w:val="0030738C"/>
    <w:rsid w:val="003137FD"/>
    <w:rsid w:val="0031454A"/>
    <w:rsid w:val="003157D3"/>
    <w:rsid w:val="003232D4"/>
    <w:rsid w:val="00323ED8"/>
    <w:rsid w:val="00336CD9"/>
    <w:rsid w:val="00341D44"/>
    <w:rsid w:val="003448CD"/>
    <w:rsid w:val="0035135A"/>
    <w:rsid w:val="00351869"/>
    <w:rsid w:val="00353A30"/>
    <w:rsid w:val="0035492E"/>
    <w:rsid w:val="003565A6"/>
    <w:rsid w:val="00362F47"/>
    <w:rsid w:val="00367E74"/>
    <w:rsid w:val="00376E8B"/>
    <w:rsid w:val="00377753"/>
    <w:rsid w:val="00377E97"/>
    <w:rsid w:val="00383DE9"/>
    <w:rsid w:val="00387EB0"/>
    <w:rsid w:val="00390D72"/>
    <w:rsid w:val="00392C55"/>
    <w:rsid w:val="00397037"/>
    <w:rsid w:val="003A1EBA"/>
    <w:rsid w:val="003A423B"/>
    <w:rsid w:val="003B0EF8"/>
    <w:rsid w:val="003B1355"/>
    <w:rsid w:val="003C2A4B"/>
    <w:rsid w:val="003C6BC2"/>
    <w:rsid w:val="003D097F"/>
    <w:rsid w:val="003D50DD"/>
    <w:rsid w:val="003D6153"/>
    <w:rsid w:val="00400779"/>
    <w:rsid w:val="00405C94"/>
    <w:rsid w:val="00415FAE"/>
    <w:rsid w:val="0041693B"/>
    <w:rsid w:val="00425A93"/>
    <w:rsid w:val="00425DC0"/>
    <w:rsid w:val="00430631"/>
    <w:rsid w:val="004319FD"/>
    <w:rsid w:val="004356A0"/>
    <w:rsid w:val="00436830"/>
    <w:rsid w:val="00440AAC"/>
    <w:rsid w:val="00447D07"/>
    <w:rsid w:val="00450C33"/>
    <w:rsid w:val="00454AD3"/>
    <w:rsid w:val="00465EE0"/>
    <w:rsid w:val="004711AB"/>
    <w:rsid w:val="00477D16"/>
    <w:rsid w:val="00483710"/>
    <w:rsid w:val="004849CF"/>
    <w:rsid w:val="00484CC3"/>
    <w:rsid w:val="0049140A"/>
    <w:rsid w:val="004923BA"/>
    <w:rsid w:val="004955A0"/>
    <w:rsid w:val="00495B24"/>
    <w:rsid w:val="004A0AB0"/>
    <w:rsid w:val="004A1118"/>
    <w:rsid w:val="004A195B"/>
    <w:rsid w:val="004A2576"/>
    <w:rsid w:val="004B0A1F"/>
    <w:rsid w:val="004B0F13"/>
    <w:rsid w:val="004B1216"/>
    <w:rsid w:val="004C7BB1"/>
    <w:rsid w:val="004D2DC2"/>
    <w:rsid w:val="004D50BC"/>
    <w:rsid w:val="004F3BF4"/>
    <w:rsid w:val="004F6365"/>
    <w:rsid w:val="00500276"/>
    <w:rsid w:val="005048A5"/>
    <w:rsid w:val="00506FE9"/>
    <w:rsid w:val="00514436"/>
    <w:rsid w:val="0052261E"/>
    <w:rsid w:val="005269C7"/>
    <w:rsid w:val="00532988"/>
    <w:rsid w:val="005333F5"/>
    <w:rsid w:val="0053793A"/>
    <w:rsid w:val="0054062E"/>
    <w:rsid w:val="00545BB9"/>
    <w:rsid w:val="00552DE0"/>
    <w:rsid w:val="00552FB1"/>
    <w:rsid w:val="00563597"/>
    <w:rsid w:val="00564EC7"/>
    <w:rsid w:val="00567ABE"/>
    <w:rsid w:val="00572E50"/>
    <w:rsid w:val="00582606"/>
    <w:rsid w:val="00584297"/>
    <w:rsid w:val="00595972"/>
    <w:rsid w:val="005A0570"/>
    <w:rsid w:val="005A11F7"/>
    <w:rsid w:val="005A38B7"/>
    <w:rsid w:val="005A720B"/>
    <w:rsid w:val="005C4ECE"/>
    <w:rsid w:val="005C79A0"/>
    <w:rsid w:val="005D1166"/>
    <w:rsid w:val="005D1390"/>
    <w:rsid w:val="005E2BF7"/>
    <w:rsid w:val="005E30FC"/>
    <w:rsid w:val="005E602E"/>
    <w:rsid w:val="005E7BF0"/>
    <w:rsid w:val="005F0369"/>
    <w:rsid w:val="005F29B3"/>
    <w:rsid w:val="005F7CE1"/>
    <w:rsid w:val="00605AD2"/>
    <w:rsid w:val="00611B83"/>
    <w:rsid w:val="00631982"/>
    <w:rsid w:val="00633685"/>
    <w:rsid w:val="00633CC4"/>
    <w:rsid w:val="00636DBE"/>
    <w:rsid w:val="00637309"/>
    <w:rsid w:val="00640E41"/>
    <w:rsid w:val="00642D1B"/>
    <w:rsid w:val="0064369D"/>
    <w:rsid w:val="006470A9"/>
    <w:rsid w:val="00650F5D"/>
    <w:rsid w:val="006518CF"/>
    <w:rsid w:val="00651A5F"/>
    <w:rsid w:val="00651FCE"/>
    <w:rsid w:val="00655FA0"/>
    <w:rsid w:val="00661DA0"/>
    <w:rsid w:val="00665997"/>
    <w:rsid w:val="00670C30"/>
    <w:rsid w:val="00672390"/>
    <w:rsid w:val="006732AF"/>
    <w:rsid w:val="00676ABA"/>
    <w:rsid w:val="00681BC5"/>
    <w:rsid w:val="0068312D"/>
    <w:rsid w:val="006834E3"/>
    <w:rsid w:val="00693D57"/>
    <w:rsid w:val="00696CDE"/>
    <w:rsid w:val="00697B34"/>
    <w:rsid w:val="006B1E6B"/>
    <w:rsid w:val="006B26AC"/>
    <w:rsid w:val="006B652A"/>
    <w:rsid w:val="006B656C"/>
    <w:rsid w:val="006B7C4D"/>
    <w:rsid w:val="006C0846"/>
    <w:rsid w:val="006C148B"/>
    <w:rsid w:val="006D34F5"/>
    <w:rsid w:val="006E22CF"/>
    <w:rsid w:val="006E3811"/>
    <w:rsid w:val="006E797F"/>
    <w:rsid w:val="006F2238"/>
    <w:rsid w:val="006F3CAC"/>
    <w:rsid w:val="00704303"/>
    <w:rsid w:val="00704EDE"/>
    <w:rsid w:val="00705213"/>
    <w:rsid w:val="007162DE"/>
    <w:rsid w:val="00723261"/>
    <w:rsid w:val="00730DD1"/>
    <w:rsid w:val="00731957"/>
    <w:rsid w:val="007416ED"/>
    <w:rsid w:val="007439DE"/>
    <w:rsid w:val="007449F4"/>
    <w:rsid w:val="00747207"/>
    <w:rsid w:val="00764529"/>
    <w:rsid w:val="0077766A"/>
    <w:rsid w:val="00792A81"/>
    <w:rsid w:val="0079387E"/>
    <w:rsid w:val="00793E66"/>
    <w:rsid w:val="00797FA6"/>
    <w:rsid w:val="007A7DD6"/>
    <w:rsid w:val="007B0837"/>
    <w:rsid w:val="007B3722"/>
    <w:rsid w:val="007B52FD"/>
    <w:rsid w:val="007B57D9"/>
    <w:rsid w:val="007B7422"/>
    <w:rsid w:val="007B78DD"/>
    <w:rsid w:val="007C2013"/>
    <w:rsid w:val="007C2628"/>
    <w:rsid w:val="007D31FE"/>
    <w:rsid w:val="007D73D2"/>
    <w:rsid w:val="007E19C0"/>
    <w:rsid w:val="007E25DC"/>
    <w:rsid w:val="007F590B"/>
    <w:rsid w:val="007F6C93"/>
    <w:rsid w:val="00800846"/>
    <w:rsid w:val="00801610"/>
    <w:rsid w:val="0080284D"/>
    <w:rsid w:val="00805120"/>
    <w:rsid w:val="00805F67"/>
    <w:rsid w:val="008077EE"/>
    <w:rsid w:val="0081134D"/>
    <w:rsid w:val="008144C6"/>
    <w:rsid w:val="008156F0"/>
    <w:rsid w:val="00816EB3"/>
    <w:rsid w:val="00817FA1"/>
    <w:rsid w:val="00820E31"/>
    <w:rsid w:val="00820FEC"/>
    <w:rsid w:val="00821299"/>
    <w:rsid w:val="0082312B"/>
    <w:rsid w:val="00823BD4"/>
    <w:rsid w:val="00824750"/>
    <w:rsid w:val="00827CB9"/>
    <w:rsid w:val="0083605E"/>
    <w:rsid w:val="0084151A"/>
    <w:rsid w:val="00841E12"/>
    <w:rsid w:val="008449E3"/>
    <w:rsid w:val="008451ED"/>
    <w:rsid w:val="008503B0"/>
    <w:rsid w:val="00852D0B"/>
    <w:rsid w:val="00862E4B"/>
    <w:rsid w:val="008650C6"/>
    <w:rsid w:val="00866EE2"/>
    <w:rsid w:val="00872131"/>
    <w:rsid w:val="00874972"/>
    <w:rsid w:val="008817C3"/>
    <w:rsid w:val="00884865"/>
    <w:rsid w:val="00890158"/>
    <w:rsid w:val="008970FA"/>
    <w:rsid w:val="008A25BB"/>
    <w:rsid w:val="008A685E"/>
    <w:rsid w:val="008B095D"/>
    <w:rsid w:val="008B0E6E"/>
    <w:rsid w:val="008C7990"/>
    <w:rsid w:val="008D706A"/>
    <w:rsid w:val="008E0295"/>
    <w:rsid w:val="008E2D80"/>
    <w:rsid w:val="008E325A"/>
    <w:rsid w:val="008F2FFD"/>
    <w:rsid w:val="008F4A5B"/>
    <w:rsid w:val="008F4D39"/>
    <w:rsid w:val="0090078C"/>
    <w:rsid w:val="009007E5"/>
    <w:rsid w:val="0090724D"/>
    <w:rsid w:val="00916DE3"/>
    <w:rsid w:val="00917C1B"/>
    <w:rsid w:val="009210CA"/>
    <w:rsid w:val="00927AFE"/>
    <w:rsid w:val="0093376C"/>
    <w:rsid w:val="00941770"/>
    <w:rsid w:val="009417B8"/>
    <w:rsid w:val="00944D17"/>
    <w:rsid w:val="009504B8"/>
    <w:rsid w:val="00950810"/>
    <w:rsid w:val="009551FC"/>
    <w:rsid w:val="00962DA7"/>
    <w:rsid w:val="00970ACF"/>
    <w:rsid w:val="009723EE"/>
    <w:rsid w:val="009735FD"/>
    <w:rsid w:val="00976CE6"/>
    <w:rsid w:val="009971B1"/>
    <w:rsid w:val="0099729B"/>
    <w:rsid w:val="009A0944"/>
    <w:rsid w:val="009A2F5D"/>
    <w:rsid w:val="009A4AB4"/>
    <w:rsid w:val="009B207E"/>
    <w:rsid w:val="009B4E26"/>
    <w:rsid w:val="009C4FBC"/>
    <w:rsid w:val="009C7F2F"/>
    <w:rsid w:val="009D003E"/>
    <w:rsid w:val="009E3A82"/>
    <w:rsid w:val="009E609F"/>
    <w:rsid w:val="009F0655"/>
    <w:rsid w:val="009F3230"/>
    <w:rsid w:val="009F689A"/>
    <w:rsid w:val="009F6EC4"/>
    <w:rsid w:val="009F7C65"/>
    <w:rsid w:val="00A03832"/>
    <w:rsid w:val="00A107CC"/>
    <w:rsid w:val="00A1142A"/>
    <w:rsid w:val="00A12879"/>
    <w:rsid w:val="00A165CC"/>
    <w:rsid w:val="00A17838"/>
    <w:rsid w:val="00A23854"/>
    <w:rsid w:val="00A26366"/>
    <w:rsid w:val="00A27EDF"/>
    <w:rsid w:val="00A331EE"/>
    <w:rsid w:val="00A3526D"/>
    <w:rsid w:val="00A45FDE"/>
    <w:rsid w:val="00A47AD5"/>
    <w:rsid w:val="00A51A42"/>
    <w:rsid w:val="00A54C9F"/>
    <w:rsid w:val="00A60B33"/>
    <w:rsid w:val="00A60F45"/>
    <w:rsid w:val="00A6239D"/>
    <w:rsid w:val="00A66E72"/>
    <w:rsid w:val="00A75816"/>
    <w:rsid w:val="00A76E3A"/>
    <w:rsid w:val="00A811BF"/>
    <w:rsid w:val="00A81857"/>
    <w:rsid w:val="00A82EAA"/>
    <w:rsid w:val="00A87256"/>
    <w:rsid w:val="00AA29CF"/>
    <w:rsid w:val="00AA4EED"/>
    <w:rsid w:val="00AB1F44"/>
    <w:rsid w:val="00AB7F7E"/>
    <w:rsid w:val="00AC27D3"/>
    <w:rsid w:val="00AC3696"/>
    <w:rsid w:val="00AD30F3"/>
    <w:rsid w:val="00AD31E2"/>
    <w:rsid w:val="00AD3F31"/>
    <w:rsid w:val="00AE3A29"/>
    <w:rsid w:val="00AE46DC"/>
    <w:rsid w:val="00AE6855"/>
    <w:rsid w:val="00B00987"/>
    <w:rsid w:val="00B01E1C"/>
    <w:rsid w:val="00B07586"/>
    <w:rsid w:val="00B162C8"/>
    <w:rsid w:val="00B164BB"/>
    <w:rsid w:val="00B17BAE"/>
    <w:rsid w:val="00B244B9"/>
    <w:rsid w:val="00B43A2C"/>
    <w:rsid w:val="00B56958"/>
    <w:rsid w:val="00B63195"/>
    <w:rsid w:val="00B64FA3"/>
    <w:rsid w:val="00B6737D"/>
    <w:rsid w:val="00B72AC2"/>
    <w:rsid w:val="00B738DD"/>
    <w:rsid w:val="00B76915"/>
    <w:rsid w:val="00B8256A"/>
    <w:rsid w:val="00B85E7D"/>
    <w:rsid w:val="00B8607E"/>
    <w:rsid w:val="00B95457"/>
    <w:rsid w:val="00BA0E33"/>
    <w:rsid w:val="00BA4BA3"/>
    <w:rsid w:val="00BB11C3"/>
    <w:rsid w:val="00BB6194"/>
    <w:rsid w:val="00BD27F9"/>
    <w:rsid w:val="00BD39B9"/>
    <w:rsid w:val="00BE42F5"/>
    <w:rsid w:val="00BF7F98"/>
    <w:rsid w:val="00C00E30"/>
    <w:rsid w:val="00C02A5F"/>
    <w:rsid w:val="00C03586"/>
    <w:rsid w:val="00C21349"/>
    <w:rsid w:val="00C2355F"/>
    <w:rsid w:val="00C25AB2"/>
    <w:rsid w:val="00C3661D"/>
    <w:rsid w:val="00C376D7"/>
    <w:rsid w:val="00C42A0E"/>
    <w:rsid w:val="00C430F8"/>
    <w:rsid w:val="00C45820"/>
    <w:rsid w:val="00C5067E"/>
    <w:rsid w:val="00C5093D"/>
    <w:rsid w:val="00C5392A"/>
    <w:rsid w:val="00C56A1E"/>
    <w:rsid w:val="00C61CEE"/>
    <w:rsid w:val="00C677D6"/>
    <w:rsid w:val="00C718CD"/>
    <w:rsid w:val="00C74E52"/>
    <w:rsid w:val="00C76C56"/>
    <w:rsid w:val="00C7783D"/>
    <w:rsid w:val="00C80A35"/>
    <w:rsid w:val="00C80F27"/>
    <w:rsid w:val="00C84B0A"/>
    <w:rsid w:val="00C86DF9"/>
    <w:rsid w:val="00C92E6E"/>
    <w:rsid w:val="00CA4A5F"/>
    <w:rsid w:val="00CB0CB4"/>
    <w:rsid w:val="00CB2EA6"/>
    <w:rsid w:val="00CB44B9"/>
    <w:rsid w:val="00CB5016"/>
    <w:rsid w:val="00CC2728"/>
    <w:rsid w:val="00CD14F8"/>
    <w:rsid w:val="00CD6400"/>
    <w:rsid w:val="00CE0789"/>
    <w:rsid w:val="00CE141E"/>
    <w:rsid w:val="00CE4F2A"/>
    <w:rsid w:val="00CF69EC"/>
    <w:rsid w:val="00D014DB"/>
    <w:rsid w:val="00D01B42"/>
    <w:rsid w:val="00D04519"/>
    <w:rsid w:val="00D050B6"/>
    <w:rsid w:val="00D059F9"/>
    <w:rsid w:val="00D11DB9"/>
    <w:rsid w:val="00D157BE"/>
    <w:rsid w:val="00D16D95"/>
    <w:rsid w:val="00D1704E"/>
    <w:rsid w:val="00D1795A"/>
    <w:rsid w:val="00D20561"/>
    <w:rsid w:val="00D22425"/>
    <w:rsid w:val="00D23B0D"/>
    <w:rsid w:val="00D24304"/>
    <w:rsid w:val="00D276AD"/>
    <w:rsid w:val="00D37554"/>
    <w:rsid w:val="00D413CF"/>
    <w:rsid w:val="00D52470"/>
    <w:rsid w:val="00D63E8C"/>
    <w:rsid w:val="00D64B4F"/>
    <w:rsid w:val="00D67619"/>
    <w:rsid w:val="00D67F2D"/>
    <w:rsid w:val="00D71998"/>
    <w:rsid w:val="00D75C68"/>
    <w:rsid w:val="00D83A1E"/>
    <w:rsid w:val="00D85D01"/>
    <w:rsid w:val="00D95CFB"/>
    <w:rsid w:val="00DA751A"/>
    <w:rsid w:val="00DB0A18"/>
    <w:rsid w:val="00DB1146"/>
    <w:rsid w:val="00DB4638"/>
    <w:rsid w:val="00DB5C2C"/>
    <w:rsid w:val="00DB7A13"/>
    <w:rsid w:val="00DC5452"/>
    <w:rsid w:val="00DD5B33"/>
    <w:rsid w:val="00DE0035"/>
    <w:rsid w:val="00DE0362"/>
    <w:rsid w:val="00DF0FEF"/>
    <w:rsid w:val="00DF767B"/>
    <w:rsid w:val="00E02B12"/>
    <w:rsid w:val="00E0728D"/>
    <w:rsid w:val="00E16B02"/>
    <w:rsid w:val="00E24AAB"/>
    <w:rsid w:val="00E25003"/>
    <w:rsid w:val="00E32441"/>
    <w:rsid w:val="00E3306E"/>
    <w:rsid w:val="00E56D4A"/>
    <w:rsid w:val="00E57B1E"/>
    <w:rsid w:val="00E622D8"/>
    <w:rsid w:val="00E63DF5"/>
    <w:rsid w:val="00E64487"/>
    <w:rsid w:val="00E64BF3"/>
    <w:rsid w:val="00E66FBB"/>
    <w:rsid w:val="00E700B7"/>
    <w:rsid w:val="00E71B2A"/>
    <w:rsid w:val="00E7288A"/>
    <w:rsid w:val="00E75DE9"/>
    <w:rsid w:val="00E822E7"/>
    <w:rsid w:val="00E825A1"/>
    <w:rsid w:val="00E84964"/>
    <w:rsid w:val="00E84A91"/>
    <w:rsid w:val="00E869E1"/>
    <w:rsid w:val="00E87214"/>
    <w:rsid w:val="00E94179"/>
    <w:rsid w:val="00E94BFB"/>
    <w:rsid w:val="00EA3171"/>
    <w:rsid w:val="00EB300E"/>
    <w:rsid w:val="00EC39C0"/>
    <w:rsid w:val="00ED33CC"/>
    <w:rsid w:val="00ED4D67"/>
    <w:rsid w:val="00EE6025"/>
    <w:rsid w:val="00EF17D0"/>
    <w:rsid w:val="00EF684A"/>
    <w:rsid w:val="00EF790A"/>
    <w:rsid w:val="00F03FB0"/>
    <w:rsid w:val="00F05E22"/>
    <w:rsid w:val="00F114A4"/>
    <w:rsid w:val="00F16DB8"/>
    <w:rsid w:val="00F21047"/>
    <w:rsid w:val="00F21E48"/>
    <w:rsid w:val="00F25940"/>
    <w:rsid w:val="00F25B77"/>
    <w:rsid w:val="00F26D89"/>
    <w:rsid w:val="00F34330"/>
    <w:rsid w:val="00F4197C"/>
    <w:rsid w:val="00F430B6"/>
    <w:rsid w:val="00F4381C"/>
    <w:rsid w:val="00F455A9"/>
    <w:rsid w:val="00F463F7"/>
    <w:rsid w:val="00F470F8"/>
    <w:rsid w:val="00F479E6"/>
    <w:rsid w:val="00F52166"/>
    <w:rsid w:val="00F5227B"/>
    <w:rsid w:val="00F61773"/>
    <w:rsid w:val="00F63651"/>
    <w:rsid w:val="00F63F13"/>
    <w:rsid w:val="00F70CB4"/>
    <w:rsid w:val="00F7159D"/>
    <w:rsid w:val="00F76CAC"/>
    <w:rsid w:val="00F773A2"/>
    <w:rsid w:val="00F827DF"/>
    <w:rsid w:val="00F84754"/>
    <w:rsid w:val="00F859DE"/>
    <w:rsid w:val="00F8793E"/>
    <w:rsid w:val="00F908A7"/>
    <w:rsid w:val="00F91313"/>
    <w:rsid w:val="00F913A5"/>
    <w:rsid w:val="00F97463"/>
    <w:rsid w:val="00FA792E"/>
    <w:rsid w:val="00FA7971"/>
    <w:rsid w:val="00FB1100"/>
    <w:rsid w:val="00FC18A9"/>
    <w:rsid w:val="00FD21E4"/>
    <w:rsid w:val="00FD2286"/>
    <w:rsid w:val="00FD25C7"/>
    <w:rsid w:val="00FD370E"/>
    <w:rsid w:val="00FE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macro" w:semiHidden="0" w:unhideWhenUsed="0"/>
    <w:lsdException w:name="List Bullet" w:semiHidden="0" w:unhideWhenUsed="0"/>
    <w:lsdException w:name="List Number" w:semiHidden="0" w:uiPriority="99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aliases w:val="Nagłówek 4DK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ind w:left="720"/>
      <w:jc w:val="both"/>
      <w:outlineLvl w:val="4"/>
    </w:pPr>
    <w:rPr>
      <w:b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tabs>
        <w:tab w:val="left" w:pos="1701"/>
        <w:tab w:val="left" w:pos="2835"/>
        <w:tab w:val="left" w:pos="4606"/>
      </w:tabs>
      <w:spacing w:line="360" w:lineRule="auto"/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tabs>
        <w:tab w:val="left" w:pos="1701"/>
        <w:tab w:val="left" w:pos="2835"/>
        <w:tab w:val="left" w:pos="4606"/>
      </w:tabs>
      <w:spacing w:line="360" w:lineRule="auto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wcity3">
    <w:name w:val="Body Text Indent 3"/>
    <w:basedOn w:val="Normalny"/>
    <w:pPr>
      <w:ind w:left="708" w:firstLine="708"/>
      <w:jc w:val="both"/>
    </w:pPr>
    <w:rPr>
      <w:color w:val="FF000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pPr>
      <w:suppressAutoHyphens/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Tekstpodstawowy">
    <w:name w:val="Body Text"/>
    <w:basedOn w:val="Normalny"/>
    <w:link w:val="TekstpodstawowyZnak"/>
    <w:pPr>
      <w:suppressAutoHyphens/>
      <w:jc w:val="center"/>
    </w:pPr>
    <w:rPr>
      <w:rFonts w:ascii="Arial" w:hAnsi="Arial"/>
      <w:sz w:val="18"/>
      <w:szCs w:val="20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DB0A18"/>
    <w:pPr>
      <w:tabs>
        <w:tab w:val="right" w:leader="dot" w:pos="9060"/>
      </w:tabs>
      <w:spacing w:before="120" w:after="120"/>
      <w:ind w:left="362" w:hanging="181"/>
    </w:pPr>
    <w:rPr>
      <w:rFonts w:ascii="Calibri" w:hAnsi="Calibri" w:cs="Arial"/>
      <w:b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pPr>
      <w:tabs>
        <w:tab w:val="left" w:pos="900"/>
        <w:tab w:val="right" w:leader="dot" w:pos="9060"/>
      </w:tabs>
      <w:ind w:left="900" w:hanging="540"/>
    </w:pPr>
    <w:rPr>
      <w:rFonts w:ascii="Arial" w:hAnsi="Arial" w:cs="Arial"/>
      <w:noProof/>
      <w:sz w:val="22"/>
    </w:rPr>
  </w:style>
  <w:style w:type="paragraph" w:customStyle="1" w:styleId="Styl1">
    <w:name w:val="Styl1"/>
    <w:basedOn w:val="Nagwek2"/>
    <w:rPr>
      <w:rFonts w:ascii="Times New Roman" w:hAnsi="Times New Roman" w:cs="Times New Roman"/>
      <w:i w:val="0"/>
      <w:iCs w:val="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WW-Absatz-Standardschriftart">
    <w:name w:val="WW-Absatz-Standardschriftart"/>
  </w:style>
  <w:style w:type="paragraph" w:styleId="Tekstblokowy">
    <w:name w:val="Block Text"/>
    <w:basedOn w:val="Normalny"/>
    <w:pPr>
      <w:ind w:left="113" w:right="113"/>
    </w:pPr>
    <w:rPr>
      <w:szCs w:val="20"/>
    </w:rPr>
  </w:style>
  <w:style w:type="paragraph" w:styleId="Tekstpodstawowywcity2">
    <w:name w:val="Body Text Indent 2"/>
    <w:basedOn w:val="Normalny"/>
    <w:link w:val="Tekstpodstawowywcity2Znak"/>
    <w:pPr>
      <w:spacing w:after="120" w:line="480" w:lineRule="auto"/>
      <w:ind w:left="283"/>
    </w:pPr>
  </w:style>
  <w:style w:type="paragraph" w:styleId="Spistreci3">
    <w:name w:val="toc 3"/>
    <w:basedOn w:val="Normalny"/>
    <w:next w:val="Normalny"/>
    <w:autoRedefine/>
    <w:uiPriority w:val="39"/>
    <w:pPr>
      <w:tabs>
        <w:tab w:val="left" w:pos="1440"/>
        <w:tab w:val="right" w:leader="dot" w:pos="9060"/>
      </w:tabs>
      <w:ind w:left="900" w:hanging="180"/>
    </w:pPr>
  </w:style>
  <w:style w:type="paragraph" w:customStyle="1" w:styleId="Domylnie">
    <w:name w:val="Domyślnie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  <w:lang w:val="de-DE"/>
    </w:rPr>
  </w:style>
  <w:style w:type="paragraph" w:customStyle="1" w:styleId="Tretekstu">
    <w:name w:val="Treść tekstu"/>
    <w:basedOn w:val="Domylnie"/>
    <w:pPr>
      <w:spacing w:line="360" w:lineRule="auto"/>
      <w:jc w:val="both"/>
    </w:pPr>
  </w:style>
  <w:style w:type="paragraph" w:customStyle="1" w:styleId="Domylnie0">
    <w:name w:val="Domyœlnie"/>
    <w:pPr>
      <w:widowControl w:val="0"/>
      <w:suppressAutoHyphens/>
      <w:autoSpaceDE w:val="0"/>
      <w:autoSpaceDN w:val="0"/>
      <w:adjustRightInd w:val="0"/>
    </w:pPr>
    <w:rPr>
      <w:sz w:val="24"/>
      <w:szCs w:val="24"/>
      <w:lang w:val="de-DE"/>
    </w:rPr>
  </w:style>
  <w:style w:type="paragraph" w:customStyle="1" w:styleId="Tretekstu0">
    <w:name w:val="Treœæ tekstu"/>
    <w:basedOn w:val="Domylnie0"/>
    <w:pPr>
      <w:spacing w:line="360" w:lineRule="auto"/>
      <w:jc w:val="both"/>
    </w:pPr>
  </w:style>
  <w:style w:type="paragraph" w:styleId="Listapunktowana">
    <w:name w:val="List Bullet"/>
    <w:aliases w:val=" Znak,Znak"/>
    <w:basedOn w:val="Normalny"/>
    <w:pPr>
      <w:numPr>
        <w:numId w:val="1"/>
      </w:numPr>
      <w:spacing w:after="120"/>
      <w:jc w:val="both"/>
    </w:pPr>
    <w:rPr>
      <w:rFonts w:ascii="Arial" w:hAnsi="Arial"/>
      <w:sz w:val="20"/>
      <w:lang w:eastAsia="en-US"/>
    </w:rPr>
  </w:style>
  <w:style w:type="character" w:customStyle="1" w:styleId="ZnakZnak">
    <w:name w:val="Znak Znak"/>
    <w:rPr>
      <w:rFonts w:ascii="Arial" w:hAnsi="Arial"/>
      <w:szCs w:val="24"/>
      <w:lang w:val="pl-PL" w:eastAsia="en-US" w:bidi="ar-SA"/>
    </w:rPr>
  </w:style>
  <w:style w:type="paragraph" w:styleId="NormalnyWeb">
    <w:name w:val="Normal (Web)"/>
    <w:aliases w:val="tabela"/>
    <w:basedOn w:val="Normalny"/>
    <w:uiPriority w:val="99"/>
    <w:pPr>
      <w:spacing w:before="100" w:beforeAutospacing="1" w:after="100" w:afterAutospacing="1"/>
    </w:pPr>
  </w:style>
  <w:style w:type="character" w:customStyle="1" w:styleId="tekst12px">
    <w:name w:val="tekst12px"/>
    <w:basedOn w:val="Domylnaczcionkaakapitu"/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2">
    <w:name w:val="Body Text 2"/>
    <w:basedOn w:val="Normalny"/>
    <w:pPr>
      <w:jc w:val="both"/>
    </w:pPr>
    <w:rPr>
      <w:color w:val="FF0000"/>
    </w:rPr>
  </w:style>
  <w:style w:type="paragraph" w:customStyle="1" w:styleId="Bullet1">
    <w:name w:val="Bullet 1"/>
    <w:basedOn w:val="Normalny"/>
    <w:pPr>
      <w:numPr>
        <w:ilvl w:val="1"/>
        <w:numId w:val="2"/>
      </w:numPr>
      <w:jc w:val="both"/>
    </w:pPr>
    <w:rPr>
      <w:sz w:val="22"/>
    </w:rPr>
  </w:style>
  <w:style w:type="paragraph" w:customStyle="1" w:styleId="Stand">
    <w:name w:val="Stand"/>
    <w:basedOn w:val="Normalny"/>
    <w:rPr>
      <w:rFonts w:ascii="Arial" w:hAnsi="Arial"/>
      <w:sz w:val="20"/>
      <w:szCs w:val="20"/>
      <w:lang w:eastAsia="de-DE"/>
    </w:rPr>
  </w:style>
  <w:style w:type="paragraph" w:styleId="Zwykytekst">
    <w:name w:val="Plain Text"/>
    <w:basedOn w:val="Normalny"/>
    <w:rPr>
      <w:rFonts w:ascii="Courier New" w:hAnsi="Courier New"/>
      <w:sz w:val="20"/>
      <w:szCs w:val="20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customStyle="1" w:styleId="inv0Znak">
    <w:name w:val="inv_0 Znak"/>
    <w:basedOn w:val="Normalny"/>
    <w:pPr>
      <w:ind w:firstLine="709"/>
      <w:jc w:val="both"/>
    </w:pPr>
  </w:style>
  <w:style w:type="paragraph" w:customStyle="1" w:styleId="wyl-dalej">
    <w:name w:val="wyl-dalej"/>
    <w:basedOn w:val="Normalny"/>
    <w:pPr>
      <w:numPr>
        <w:numId w:val="4"/>
      </w:numPr>
      <w:autoSpaceDE w:val="0"/>
      <w:autoSpaceDN w:val="0"/>
      <w:jc w:val="both"/>
    </w:pPr>
    <w:rPr>
      <w:sz w:val="22"/>
      <w:szCs w:val="22"/>
    </w:rPr>
  </w:style>
  <w:style w:type="character" w:styleId="Pogrubienie">
    <w:name w:val="Strong"/>
    <w:qFormat/>
    <w:rPr>
      <w:b/>
      <w:bCs/>
    </w:rPr>
  </w:style>
  <w:style w:type="paragraph" w:styleId="Spistreci8">
    <w:name w:val="toc 8"/>
    <w:basedOn w:val="Normalny"/>
    <w:next w:val="Normalny"/>
    <w:autoRedefine/>
    <w:semiHidden/>
    <w:pPr>
      <w:ind w:left="1680"/>
    </w:pPr>
  </w:style>
  <w:style w:type="paragraph" w:styleId="Spistreci9">
    <w:name w:val="toc 9"/>
    <w:basedOn w:val="Normalny"/>
    <w:next w:val="Normalny"/>
    <w:autoRedefine/>
    <w:semiHidden/>
    <w:pPr>
      <w:ind w:left="1920"/>
    </w:pPr>
  </w:style>
  <w:style w:type="paragraph" w:styleId="Spistreci4">
    <w:name w:val="toc 4"/>
    <w:basedOn w:val="Normalny"/>
    <w:next w:val="Normalny"/>
    <w:autoRedefine/>
    <w:semiHidden/>
    <w:pPr>
      <w:ind w:left="720"/>
    </w:pPr>
  </w:style>
  <w:style w:type="paragraph" w:styleId="Spistreci6">
    <w:name w:val="toc 6"/>
    <w:basedOn w:val="Normalny"/>
    <w:next w:val="Normalny"/>
    <w:autoRedefine/>
    <w:semiHidden/>
    <w:pPr>
      <w:ind w:left="1200"/>
    </w:pPr>
  </w:style>
  <w:style w:type="paragraph" w:styleId="Spistreci7">
    <w:name w:val="toc 7"/>
    <w:basedOn w:val="Normalny"/>
    <w:next w:val="Normalny"/>
    <w:autoRedefine/>
    <w:semiHidden/>
    <w:pPr>
      <w:ind w:left="1440"/>
    </w:pPr>
  </w:style>
  <w:style w:type="paragraph" w:styleId="Spistreci5">
    <w:name w:val="toc 5"/>
    <w:basedOn w:val="Normalny"/>
    <w:next w:val="Normalny"/>
    <w:autoRedefine/>
    <w:semiHidden/>
    <w:pPr>
      <w:ind w:left="960"/>
    </w:pPr>
  </w:style>
  <w:style w:type="character" w:customStyle="1" w:styleId="WW-Absatz-Standardschriftart11">
    <w:name w:val="WW-Absatz-Standardschriftart11"/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Bullet0">
    <w:name w:val="Bullet 0"/>
    <w:basedOn w:val="Normalny"/>
    <w:pPr>
      <w:numPr>
        <w:numId w:val="11"/>
      </w:numPr>
      <w:jc w:val="both"/>
    </w:pPr>
    <w:rPr>
      <w:rFonts w:ascii="Arial" w:hAnsi="Arial"/>
      <w:sz w:val="20"/>
    </w:rPr>
  </w:style>
  <w:style w:type="paragraph" w:customStyle="1" w:styleId="TableTitle0">
    <w:name w:val="Table Title 0"/>
    <w:basedOn w:val="Normalny"/>
    <w:pPr>
      <w:ind w:left="1152" w:hanging="1152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413CF"/>
  </w:style>
  <w:style w:type="paragraph" w:styleId="Bibliografia">
    <w:name w:val="Bibliography"/>
    <w:basedOn w:val="Normalny"/>
    <w:next w:val="Normalny"/>
    <w:uiPriority w:val="37"/>
    <w:unhideWhenUsed/>
    <w:rPr>
      <w:sz w:val="20"/>
      <w:szCs w:val="20"/>
    </w:rPr>
  </w:style>
  <w:style w:type="character" w:customStyle="1" w:styleId="ZnakZnak1">
    <w:name w:val="Znak Znak1"/>
    <w:rPr>
      <w:rFonts w:ascii="Arial" w:hAnsi="Arial"/>
      <w:sz w:val="18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Listapunktowana2">
    <w:name w:val="List Bullet 2"/>
    <w:basedOn w:val="Normalny"/>
    <w:unhideWhenUsed/>
    <w:rsid w:val="00D413CF"/>
    <w:pPr>
      <w:numPr>
        <w:numId w:val="12"/>
      </w:numPr>
      <w:contextualSpacing/>
    </w:pPr>
    <w:rPr>
      <w:rFonts w:ascii="Calibri" w:hAnsi="Calibri"/>
      <w:sz w:val="22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7E19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9Znak">
    <w:name w:val="Nagłówek 9 Znak"/>
    <w:link w:val="Nagwek9"/>
    <w:rsid w:val="0031454A"/>
    <w:rPr>
      <w:rFonts w:ascii="Arial" w:hAnsi="Arial" w:cs="Arial"/>
      <w:sz w:val="22"/>
      <w:szCs w:val="22"/>
    </w:rPr>
  </w:style>
  <w:style w:type="character" w:customStyle="1" w:styleId="StopkaZnak">
    <w:name w:val="Stopka Znak"/>
    <w:link w:val="Stopka"/>
    <w:rsid w:val="00C92E6E"/>
    <w:rPr>
      <w:sz w:val="24"/>
      <w:szCs w:val="24"/>
    </w:rPr>
  </w:style>
  <w:style w:type="table" w:styleId="Tabela-Siatka">
    <w:name w:val="Table Grid"/>
    <w:basedOn w:val="Standardowy"/>
    <w:uiPriority w:val="59"/>
    <w:rsid w:val="003D6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aliases w:val="Podpisy Łódź,Podpisy"/>
    <w:basedOn w:val="Normalny"/>
    <w:next w:val="Normalny"/>
    <w:link w:val="LegendaZnak"/>
    <w:unhideWhenUsed/>
    <w:qFormat/>
    <w:rsid w:val="00DF767B"/>
    <w:pPr>
      <w:spacing w:after="200"/>
    </w:pPr>
    <w:rPr>
      <w:rFonts w:ascii="Calibri" w:eastAsia="Calibri" w:hAnsi="Calibri"/>
      <w:b/>
      <w:bCs/>
      <w:sz w:val="18"/>
      <w:szCs w:val="18"/>
      <w:lang w:eastAsia="en-US"/>
    </w:rPr>
  </w:style>
  <w:style w:type="character" w:customStyle="1" w:styleId="Nagwek1Znak">
    <w:name w:val="Nagłówek 1 Znak"/>
    <w:aliases w:val="Nagłówek 4DK Znak"/>
    <w:link w:val="Nagwek1"/>
    <w:rsid w:val="00800846"/>
    <w:rPr>
      <w:rFonts w:ascii="Arial" w:hAnsi="Arial" w:cs="Arial"/>
      <w:b/>
      <w:bCs/>
      <w:kern w:val="32"/>
      <w:sz w:val="32"/>
      <w:szCs w:val="32"/>
    </w:rPr>
  </w:style>
  <w:style w:type="character" w:customStyle="1" w:styleId="NagwekZnak">
    <w:name w:val="Nagłówek Znak"/>
    <w:link w:val="Nagwek"/>
    <w:rsid w:val="00F470F8"/>
    <w:rPr>
      <w:sz w:val="24"/>
      <w:szCs w:val="24"/>
    </w:rPr>
  </w:style>
  <w:style w:type="paragraph" w:styleId="Listanumerowana">
    <w:name w:val="List Number"/>
    <w:basedOn w:val="Normalny"/>
    <w:uiPriority w:val="99"/>
    <w:rsid w:val="00F470F8"/>
    <w:pPr>
      <w:numPr>
        <w:numId w:val="14"/>
      </w:numPr>
      <w:tabs>
        <w:tab w:val="left" w:pos="567"/>
        <w:tab w:val="left" w:pos="1531"/>
      </w:tabs>
      <w:autoSpaceDE w:val="0"/>
      <w:autoSpaceDN w:val="0"/>
      <w:spacing w:after="120"/>
    </w:pPr>
    <w:rPr>
      <w:rFonts w:ascii="Arial" w:hAnsi="Arial"/>
      <w:sz w:val="22"/>
      <w:szCs w:val="20"/>
      <w:lang w:eastAsia="en-US"/>
    </w:rPr>
  </w:style>
  <w:style w:type="character" w:customStyle="1" w:styleId="st">
    <w:name w:val="st"/>
    <w:rsid w:val="008650C6"/>
  </w:style>
  <w:style w:type="character" w:customStyle="1" w:styleId="Tekstpodstawowywcity2Znak">
    <w:name w:val="Tekst podstawowy wcięty 2 Znak"/>
    <w:link w:val="Tekstpodstawowywcity2"/>
    <w:rsid w:val="008650C6"/>
    <w:rPr>
      <w:sz w:val="24"/>
      <w:szCs w:val="24"/>
    </w:rPr>
  </w:style>
  <w:style w:type="paragraph" w:customStyle="1" w:styleId="tekst">
    <w:name w:val="tekst"/>
    <w:basedOn w:val="Normalny"/>
    <w:rsid w:val="00BA0E33"/>
    <w:pPr>
      <w:spacing w:line="360" w:lineRule="auto"/>
      <w:jc w:val="both"/>
    </w:pPr>
    <w:rPr>
      <w:snapToGrid w:val="0"/>
      <w:kern w:val="24"/>
      <w:szCs w:val="20"/>
    </w:rPr>
  </w:style>
  <w:style w:type="character" w:customStyle="1" w:styleId="apple-converted-space">
    <w:name w:val="apple-converted-space"/>
    <w:rsid w:val="00AA4EED"/>
  </w:style>
  <w:style w:type="paragraph" w:customStyle="1" w:styleId="inv1">
    <w:name w:val="inv_1"/>
    <w:next w:val="Normalny"/>
    <w:rsid w:val="00D276AD"/>
    <w:pPr>
      <w:numPr>
        <w:numId w:val="17"/>
      </w:numPr>
      <w:tabs>
        <w:tab w:val="left" w:pos="0"/>
      </w:tabs>
      <w:spacing w:before="240" w:after="240"/>
      <w:outlineLvl w:val="0"/>
    </w:pPr>
    <w:rPr>
      <w:b/>
      <w:sz w:val="28"/>
    </w:rPr>
  </w:style>
  <w:style w:type="paragraph" w:customStyle="1" w:styleId="inv2">
    <w:name w:val="inv_2"/>
    <w:next w:val="Normalny"/>
    <w:rsid w:val="00D276AD"/>
    <w:pPr>
      <w:keepNext/>
      <w:numPr>
        <w:ilvl w:val="1"/>
        <w:numId w:val="17"/>
      </w:numPr>
      <w:tabs>
        <w:tab w:val="left" w:pos="0"/>
      </w:tabs>
      <w:spacing w:before="120" w:after="120"/>
      <w:outlineLvl w:val="1"/>
    </w:pPr>
    <w:rPr>
      <w:b/>
      <w:bCs/>
      <w:sz w:val="26"/>
      <w:szCs w:val="24"/>
    </w:rPr>
  </w:style>
  <w:style w:type="paragraph" w:customStyle="1" w:styleId="inv3">
    <w:name w:val="inv_3"/>
    <w:next w:val="Normalny"/>
    <w:rsid w:val="00D276AD"/>
    <w:pPr>
      <w:keepNext/>
      <w:numPr>
        <w:ilvl w:val="2"/>
        <w:numId w:val="17"/>
      </w:numPr>
      <w:tabs>
        <w:tab w:val="left" w:pos="0"/>
      </w:tabs>
      <w:spacing w:before="120" w:after="120"/>
      <w:outlineLvl w:val="2"/>
    </w:pPr>
    <w:rPr>
      <w:b/>
      <w:bCs/>
      <w:sz w:val="24"/>
      <w:szCs w:val="24"/>
    </w:rPr>
  </w:style>
  <w:style w:type="paragraph" w:customStyle="1" w:styleId="xl65">
    <w:name w:val="xl65"/>
    <w:basedOn w:val="Normalny"/>
    <w:rsid w:val="008077EE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6">
    <w:name w:val="xl66"/>
    <w:basedOn w:val="Normalny"/>
    <w:rsid w:val="008077EE"/>
    <w:pPr>
      <w:spacing w:before="100" w:beforeAutospacing="1" w:after="100" w:afterAutospacing="1"/>
    </w:pPr>
  </w:style>
  <w:style w:type="paragraph" w:customStyle="1" w:styleId="xl67">
    <w:name w:val="xl67"/>
    <w:basedOn w:val="Normalny"/>
    <w:rsid w:val="008077E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Normalny"/>
    <w:rsid w:val="008077EE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9">
    <w:name w:val="xl69"/>
    <w:basedOn w:val="Normalny"/>
    <w:rsid w:val="008077E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ny"/>
    <w:rsid w:val="008077E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ny"/>
    <w:rsid w:val="008077E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ny"/>
    <w:rsid w:val="008077E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Normalny"/>
    <w:rsid w:val="008077E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alny"/>
    <w:rsid w:val="008077E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</w:style>
  <w:style w:type="paragraph" w:customStyle="1" w:styleId="xl75">
    <w:name w:val="xl75"/>
    <w:basedOn w:val="Normalny"/>
    <w:rsid w:val="008077E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Normalny"/>
    <w:rsid w:val="008077E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8077E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Normalny"/>
    <w:rsid w:val="008077EE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alny"/>
    <w:rsid w:val="008077E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ny"/>
    <w:rsid w:val="008077E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8077EE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  <w:jc w:val="right"/>
      <w:textAlignment w:val="center"/>
    </w:pPr>
  </w:style>
  <w:style w:type="paragraph" w:customStyle="1" w:styleId="xl82">
    <w:name w:val="xl82"/>
    <w:basedOn w:val="Normalny"/>
    <w:rsid w:val="008077EE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Normalny"/>
    <w:rsid w:val="008077EE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Normalny"/>
    <w:rsid w:val="008077EE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  <w:jc w:val="right"/>
      <w:textAlignment w:val="center"/>
    </w:pPr>
  </w:style>
  <w:style w:type="paragraph" w:customStyle="1" w:styleId="xl85">
    <w:name w:val="xl85"/>
    <w:basedOn w:val="Normalny"/>
    <w:rsid w:val="008077E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Normalny"/>
    <w:rsid w:val="008077E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Normalny"/>
    <w:rsid w:val="008077E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Normalny"/>
    <w:rsid w:val="008077EE"/>
    <w:pPr>
      <w:pBdr>
        <w:top w:val="single" w:sz="8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Normalny"/>
    <w:rsid w:val="008077EE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TRE">
    <w:name w:val="TRE??"/>
    <w:basedOn w:val="Normalny"/>
    <w:rsid w:val="00C76C56"/>
    <w:pPr>
      <w:suppressAutoHyphens/>
      <w:overflowPunct w:val="0"/>
      <w:autoSpaceDE w:val="0"/>
      <w:autoSpaceDN w:val="0"/>
      <w:adjustRightInd w:val="0"/>
      <w:jc w:val="both"/>
      <w:textAlignment w:val="baseline"/>
    </w:pPr>
    <w:rPr>
      <w:kern w:val="1"/>
    </w:rPr>
  </w:style>
  <w:style w:type="paragraph" w:customStyle="1" w:styleId="Style14">
    <w:name w:val="Style14"/>
    <w:basedOn w:val="Normalny"/>
    <w:uiPriority w:val="99"/>
    <w:rsid w:val="009B207E"/>
    <w:pPr>
      <w:widowControl w:val="0"/>
      <w:suppressAutoHyphens/>
      <w:autoSpaceDE w:val="0"/>
      <w:spacing w:line="269" w:lineRule="exact"/>
      <w:ind w:hanging="115"/>
    </w:pPr>
    <w:rPr>
      <w:rFonts w:ascii="Century Gothic" w:hAnsi="Century Gothic" w:cs="Century Gothic"/>
      <w:lang w:eastAsia="zh-CN"/>
    </w:rPr>
  </w:style>
  <w:style w:type="character" w:customStyle="1" w:styleId="Teksttreci">
    <w:name w:val="Tekst treści_"/>
    <w:link w:val="Teksttreci0"/>
    <w:rsid w:val="00305832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05832"/>
    <w:pPr>
      <w:shd w:val="clear" w:color="auto" w:fill="FFFFFF"/>
      <w:spacing w:line="0" w:lineRule="atLeast"/>
      <w:ind w:hanging="360"/>
    </w:pPr>
    <w:rPr>
      <w:rFonts w:ascii="Tahoma" w:eastAsia="Tahoma" w:hAnsi="Tahoma" w:cs="Tahoma"/>
      <w:sz w:val="21"/>
      <w:szCs w:val="21"/>
    </w:rPr>
  </w:style>
  <w:style w:type="character" w:customStyle="1" w:styleId="TekstpodstawowyZnak">
    <w:name w:val="Tekst podstawowy Znak"/>
    <w:link w:val="Tekstpodstawowy"/>
    <w:rsid w:val="00F4197C"/>
    <w:rPr>
      <w:rFonts w:ascii="Arial" w:hAnsi="Arial"/>
      <w:sz w:val="18"/>
    </w:rPr>
  </w:style>
  <w:style w:type="character" w:customStyle="1" w:styleId="Nagwek2Znak">
    <w:name w:val="Nagłówek 2 Znak"/>
    <w:link w:val="Nagwek2"/>
    <w:rsid w:val="00D04519"/>
    <w:rPr>
      <w:rFonts w:ascii="Arial" w:hAnsi="Arial" w:cs="Arial"/>
      <w:b/>
      <w:bCs/>
      <w:i/>
      <w:iCs/>
      <w:sz w:val="28"/>
      <w:szCs w:val="28"/>
    </w:rPr>
  </w:style>
  <w:style w:type="paragraph" w:styleId="Tekstkomentarza">
    <w:name w:val="annotation text"/>
    <w:basedOn w:val="Normalny"/>
    <w:link w:val="TekstkomentarzaZnak"/>
    <w:rsid w:val="004007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00779"/>
  </w:style>
  <w:style w:type="character" w:customStyle="1" w:styleId="postbody">
    <w:name w:val="postbody"/>
    <w:rsid w:val="00BD39B9"/>
  </w:style>
  <w:style w:type="character" w:customStyle="1" w:styleId="LegendaZnak">
    <w:name w:val="Legenda Znak"/>
    <w:aliases w:val="Podpisy Łódź Znak,Podpisy Znak"/>
    <w:link w:val="Legenda"/>
    <w:locked/>
    <w:rsid w:val="00633685"/>
    <w:rPr>
      <w:rFonts w:ascii="Calibri" w:eastAsia="Calibri" w:hAnsi="Calibri"/>
      <w:b/>
      <w:bCs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macro" w:semiHidden="0" w:unhideWhenUsed="0"/>
    <w:lsdException w:name="List Bullet" w:semiHidden="0" w:unhideWhenUsed="0"/>
    <w:lsdException w:name="List Number" w:semiHidden="0" w:uiPriority="99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aliases w:val="Nagłówek 4DK"/>
    <w:basedOn w:val="Normalny"/>
    <w:next w:val="Normalny"/>
    <w:link w:val="Nagwek1Znak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ind w:left="720"/>
      <w:jc w:val="both"/>
      <w:outlineLvl w:val="4"/>
    </w:pPr>
    <w:rPr>
      <w:b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tabs>
        <w:tab w:val="left" w:pos="1701"/>
        <w:tab w:val="left" w:pos="2835"/>
        <w:tab w:val="left" w:pos="4606"/>
      </w:tabs>
      <w:spacing w:line="360" w:lineRule="auto"/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tabs>
        <w:tab w:val="left" w:pos="1701"/>
        <w:tab w:val="left" w:pos="2835"/>
        <w:tab w:val="left" w:pos="4606"/>
      </w:tabs>
      <w:spacing w:line="360" w:lineRule="auto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wcity3">
    <w:name w:val="Body Text Indent 3"/>
    <w:basedOn w:val="Normalny"/>
    <w:pPr>
      <w:ind w:left="708" w:firstLine="708"/>
      <w:jc w:val="both"/>
    </w:pPr>
    <w:rPr>
      <w:color w:val="FF000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pPr>
      <w:suppressAutoHyphens/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Tekstpodstawowy">
    <w:name w:val="Body Text"/>
    <w:basedOn w:val="Normalny"/>
    <w:link w:val="TekstpodstawowyZnak"/>
    <w:pPr>
      <w:suppressAutoHyphens/>
      <w:jc w:val="center"/>
    </w:pPr>
    <w:rPr>
      <w:rFonts w:ascii="Arial" w:hAnsi="Arial"/>
      <w:sz w:val="18"/>
      <w:szCs w:val="20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DB0A18"/>
    <w:pPr>
      <w:tabs>
        <w:tab w:val="right" w:leader="dot" w:pos="9060"/>
      </w:tabs>
      <w:spacing w:before="120" w:after="120"/>
      <w:ind w:left="362" w:hanging="181"/>
    </w:pPr>
    <w:rPr>
      <w:rFonts w:ascii="Calibri" w:hAnsi="Calibri" w:cs="Arial"/>
      <w:b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pPr>
      <w:tabs>
        <w:tab w:val="left" w:pos="900"/>
        <w:tab w:val="right" w:leader="dot" w:pos="9060"/>
      </w:tabs>
      <w:ind w:left="900" w:hanging="540"/>
    </w:pPr>
    <w:rPr>
      <w:rFonts w:ascii="Arial" w:hAnsi="Arial" w:cs="Arial"/>
      <w:noProof/>
      <w:sz w:val="22"/>
    </w:rPr>
  </w:style>
  <w:style w:type="paragraph" w:customStyle="1" w:styleId="Styl1">
    <w:name w:val="Styl1"/>
    <w:basedOn w:val="Nagwek2"/>
    <w:rPr>
      <w:rFonts w:ascii="Times New Roman" w:hAnsi="Times New Roman" w:cs="Times New Roman"/>
      <w:i w:val="0"/>
      <w:iCs w:val="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WW-Absatz-Standardschriftart">
    <w:name w:val="WW-Absatz-Standardschriftart"/>
  </w:style>
  <w:style w:type="paragraph" w:styleId="Tekstblokowy">
    <w:name w:val="Block Text"/>
    <w:basedOn w:val="Normalny"/>
    <w:pPr>
      <w:ind w:left="113" w:right="113"/>
    </w:pPr>
    <w:rPr>
      <w:szCs w:val="20"/>
    </w:rPr>
  </w:style>
  <w:style w:type="paragraph" w:styleId="Tekstpodstawowywcity2">
    <w:name w:val="Body Text Indent 2"/>
    <w:basedOn w:val="Normalny"/>
    <w:link w:val="Tekstpodstawowywcity2Znak"/>
    <w:pPr>
      <w:spacing w:after="120" w:line="480" w:lineRule="auto"/>
      <w:ind w:left="283"/>
    </w:pPr>
  </w:style>
  <w:style w:type="paragraph" w:styleId="Spistreci3">
    <w:name w:val="toc 3"/>
    <w:basedOn w:val="Normalny"/>
    <w:next w:val="Normalny"/>
    <w:autoRedefine/>
    <w:uiPriority w:val="39"/>
    <w:pPr>
      <w:tabs>
        <w:tab w:val="left" w:pos="1440"/>
        <w:tab w:val="right" w:leader="dot" w:pos="9060"/>
      </w:tabs>
      <w:ind w:left="900" w:hanging="180"/>
    </w:pPr>
  </w:style>
  <w:style w:type="paragraph" w:customStyle="1" w:styleId="Domylnie">
    <w:name w:val="Domyślnie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  <w:lang w:val="de-DE"/>
    </w:rPr>
  </w:style>
  <w:style w:type="paragraph" w:customStyle="1" w:styleId="Tretekstu">
    <w:name w:val="Treść tekstu"/>
    <w:basedOn w:val="Domylnie"/>
    <w:pPr>
      <w:spacing w:line="360" w:lineRule="auto"/>
      <w:jc w:val="both"/>
    </w:pPr>
  </w:style>
  <w:style w:type="paragraph" w:customStyle="1" w:styleId="Domylnie0">
    <w:name w:val="Domyœlnie"/>
    <w:pPr>
      <w:widowControl w:val="0"/>
      <w:suppressAutoHyphens/>
      <w:autoSpaceDE w:val="0"/>
      <w:autoSpaceDN w:val="0"/>
      <w:adjustRightInd w:val="0"/>
    </w:pPr>
    <w:rPr>
      <w:sz w:val="24"/>
      <w:szCs w:val="24"/>
      <w:lang w:val="de-DE"/>
    </w:rPr>
  </w:style>
  <w:style w:type="paragraph" w:customStyle="1" w:styleId="Tretekstu0">
    <w:name w:val="Treœæ tekstu"/>
    <w:basedOn w:val="Domylnie0"/>
    <w:pPr>
      <w:spacing w:line="360" w:lineRule="auto"/>
      <w:jc w:val="both"/>
    </w:pPr>
  </w:style>
  <w:style w:type="paragraph" w:styleId="Listapunktowana">
    <w:name w:val="List Bullet"/>
    <w:aliases w:val=" Znak,Znak"/>
    <w:basedOn w:val="Normalny"/>
    <w:pPr>
      <w:numPr>
        <w:numId w:val="1"/>
      </w:numPr>
      <w:spacing w:after="120"/>
      <w:jc w:val="both"/>
    </w:pPr>
    <w:rPr>
      <w:rFonts w:ascii="Arial" w:hAnsi="Arial"/>
      <w:sz w:val="20"/>
      <w:lang w:eastAsia="en-US"/>
    </w:rPr>
  </w:style>
  <w:style w:type="character" w:customStyle="1" w:styleId="ZnakZnak">
    <w:name w:val="Znak Znak"/>
    <w:rPr>
      <w:rFonts w:ascii="Arial" w:hAnsi="Arial"/>
      <w:szCs w:val="24"/>
      <w:lang w:val="pl-PL" w:eastAsia="en-US" w:bidi="ar-SA"/>
    </w:rPr>
  </w:style>
  <w:style w:type="paragraph" w:styleId="NormalnyWeb">
    <w:name w:val="Normal (Web)"/>
    <w:aliases w:val="tabela"/>
    <w:basedOn w:val="Normalny"/>
    <w:uiPriority w:val="99"/>
    <w:pPr>
      <w:spacing w:before="100" w:beforeAutospacing="1" w:after="100" w:afterAutospacing="1"/>
    </w:pPr>
  </w:style>
  <w:style w:type="character" w:customStyle="1" w:styleId="tekst12px">
    <w:name w:val="tekst12px"/>
    <w:basedOn w:val="Domylnaczcionkaakapitu"/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2">
    <w:name w:val="Body Text 2"/>
    <w:basedOn w:val="Normalny"/>
    <w:pPr>
      <w:jc w:val="both"/>
    </w:pPr>
    <w:rPr>
      <w:color w:val="FF0000"/>
    </w:rPr>
  </w:style>
  <w:style w:type="paragraph" w:customStyle="1" w:styleId="Bullet1">
    <w:name w:val="Bullet 1"/>
    <w:basedOn w:val="Normalny"/>
    <w:pPr>
      <w:numPr>
        <w:ilvl w:val="1"/>
        <w:numId w:val="2"/>
      </w:numPr>
      <w:jc w:val="both"/>
    </w:pPr>
    <w:rPr>
      <w:sz w:val="22"/>
    </w:rPr>
  </w:style>
  <w:style w:type="paragraph" w:customStyle="1" w:styleId="Stand">
    <w:name w:val="Stand"/>
    <w:basedOn w:val="Normalny"/>
    <w:rPr>
      <w:rFonts w:ascii="Arial" w:hAnsi="Arial"/>
      <w:sz w:val="20"/>
      <w:szCs w:val="20"/>
      <w:lang w:eastAsia="de-DE"/>
    </w:rPr>
  </w:style>
  <w:style w:type="paragraph" w:styleId="Zwykytekst">
    <w:name w:val="Plain Text"/>
    <w:basedOn w:val="Normalny"/>
    <w:rPr>
      <w:rFonts w:ascii="Courier New" w:hAnsi="Courier New"/>
      <w:sz w:val="20"/>
      <w:szCs w:val="20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customStyle="1" w:styleId="inv0Znak">
    <w:name w:val="inv_0 Znak"/>
    <w:basedOn w:val="Normalny"/>
    <w:pPr>
      <w:ind w:firstLine="709"/>
      <w:jc w:val="both"/>
    </w:pPr>
  </w:style>
  <w:style w:type="paragraph" w:customStyle="1" w:styleId="wyl-dalej">
    <w:name w:val="wyl-dalej"/>
    <w:basedOn w:val="Normalny"/>
    <w:pPr>
      <w:numPr>
        <w:numId w:val="4"/>
      </w:numPr>
      <w:autoSpaceDE w:val="0"/>
      <w:autoSpaceDN w:val="0"/>
      <w:jc w:val="both"/>
    </w:pPr>
    <w:rPr>
      <w:sz w:val="22"/>
      <w:szCs w:val="22"/>
    </w:rPr>
  </w:style>
  <w:style w:type="character" w:styleId="Pogrubienie">
    <w:name w:val="Strong"/>
    <w:qFormat/>
    <w:rPr>
      <w:b/>
      <w:bCs/>
    </w:rPr>
  </w:style>
  <w:style w:type="paragraph" w:styleId="Spistreci8">
    <w:name w:val="toc 8"/>
    <w:basedOn w:val="Normalny"/>
    <w:next w:val="Normalny"/>
    <w:autoRedefine/>
    <w:semiHidden/>
    <w:pPr>
      <w:ind w:left="1680"/>
    </w:pPr>
  </w:style>
  <w:style w:type="paragraph" w:styleId="Spistreci9">
    <w:name w:val="toc 9"/>
    <w:basedOn w:val="Normalny"/>
    <w:next w:val="Normalny"/>
    <w:autoRedefine/>
    <w:semiHidden/>
    <w:pPr>
      <w:ind w:left="1920"/>
    </w:pPr>
  </w:style>
  <w:style w:type="paragraph" w:styleId="Spistreci4">
    <w:name w:val="toc 4"/>
    <w:basedOn w:val="Normalny"/>
    <w:next w:val="Normalny"/>
    <w:autoRedefine/>
    <w:semiHidden/>
    <w:pPr>
      <w:ind w:left="720"/>
    </w:pPr>
  </w:style>
  <w:style w:type="paragraph" w:styleId="Spistreci6">
    <w:name w:val="toc 6"/>
    <w:basedOn w:val="Normalny"/>
    <w:next w:val="Normalny"/>
    <w:autoRedefine/>
    <w:semiHidden/>
    <w:pPr>
      <w:ind w:left="1200"/>
    </w:pPr>
  </w:style>
  <w:style w:type="paragraph" w:styleId="Spistreci7">
    <w:name w:val="toc 7"/>
    <w:basedOn w:val="Normalny"/>
    <w:next w:val="Normalny"/>
    <w:autoRedefine/>
    <w:semiHidden/>
    <w:pPr>
      <w:ind w:left="1440"/>
    </w:pPr>
  </w:style>
  <w:style w:type="paragraph" w:styleId="Spistreci5">
    <w:name w:val="toc 5"/>
    <w:basedOn w:val="Normalny"/>
    <w:next w:val="Normalny"/>
    <w:autoRedefine/>
    <w:semiHidden/>
    <w:pPr>
      <w:ind w:left="960"/>
    </w:pPr>
  </w:style>
  <w:style w:type="character" w:customStyle="1" w:styleId="WW-Absatz-Standardschriftart11">
    <w:name w:val="WW-Absatz-Standardschriftart11"/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Bullet0">
    <w:name w:val="Bullet 0"/>
    <w:basedOn w:val="Normalny"/>
    <w:pPr>
      <w:numPr>
        <w:numId w:val="11"/>
      </w:numPr>
      <w:jc w:val="both"/>
    </w:pPr>
    <w:rPr>
      <w:rFonts w:ascii="Arial" w:hAnsi="Arial"/>
      <w:sz w:val="20"/>
    </w:rPr>
  </w:style>
  <w:style w:type="paragraph" w:customStyle="1" w:styleId="TableTitle0">
    <w:name w:val="Table Title 0"/>
    <w:basedOn w:val="Normalny"/>
    <w:pPr>
      <w:ind w:left="1152" w:hanging="1152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413CF"/>
  </w:style>
  <w:style w:type="paragraph" w:styleId="Bibliografia">
    <w:name w:val="Bibliography"/>
    <w:basedOn w:val="Normalny"/>
    <w:next w:val="Normalny"/>
    <w:uiPriority w:val="37"/>
    <w:unhideWhenUsed/>
    <w:rPr>
      <w:sz w:val="20"/>
      <w:szCs w:val="20"/>
    </w:rPr>
  </w:style>
  <w:style w:type="character" w:customStyle="1" w:styleId="ZnakZnak1">
    <w:name w:val="Znak Znak1"/>
    <w:rPr>
      <w:rFonts w:ascii="Arial" w:hAnsi="Arial"/>
      <w:sz w:val="18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Listapunktowana2">
    <w:name w:val="List Bullet 2"/>
    <w:basedOn w:val="Normalny"/>
    <w:unhideWhenUsed/>
    <w:rsid w:val="00D413CF"/>
    <w:pPr>
      <w:numPr>
        <w:numId w:val="12"/>
      </w:numPr>
      <w:contextualSpacing/>
    </w:pPr>
    <w:rPr>
      <w:rFonts w:ascii="Calibri" w:hAnsi="Calibri"/>
      <w:sz w:val="22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7E19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9Znak">
    <w:name w:val="Nagłówek 9 Znak"/>
    <w:link w:val="Nagwek9"/>
    <w:rsid w:val="0031454A"/>
    <w:rPr>
      <w:rFonts w:ascii="Arial" w:hAnsi="Arial" w:cs="Arial"/>
      <w:sz w:val="22"/>
      <w:szCs w:val="22"/>
    </w:rPr>
  </w:style>
  <w:style w:type="character" w:customStyle="1" w:styleId="StopkaZnak">
    <w:name w:val="Stopka Znak"/>
    <w:link w:val="Stopka"/>
    <w:rsid w:val="00C92E6E"/>
    <w:rPr>
      <w:sz w:val="24"/>
      <w:szCs w:val="24"/>
    </w:rPr>
  </w:style>
  <w:style w:type="table" w:styleId="Tabela-Siatka">
    <w:name w:val="Table Grid"/>
    <w:basedOn w:val="Standardowy"/>
    <w:uiPriority w:val="59"/>
    <w:rsid w:val="003D6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aliases w:val="Podpisy Łódź,Podpisy"/>
    <w:basedOn w:val="Normalny"/>
    <w:next w:val="Normalny"/>
    <w:link w:val="LegendaZnak"/>
    <w:unhideWhenUsed/>
    <w:qFormat/>
    <w:rsid w:val="00DF767B"/>
    <w:pPr>
      <w:spacing w:after="200"/>
    </w:pPr>
    <w:rPr>
      <w:rFonts w:ascii="Calibri" w:eastAsia="Calibri" w:hAnsi="Calibri"/>
      <w:b/>
      <w:bCs/>
      <w:sz w:val="18"/>
      <w:szCs w:val="18"/>
      <w:lang w:eastAsia="en-US"/>
    </w:rPr>
  </w:style>
  <w:style w:type="character" w:customStyle="1" w:styleId="Nagwek1Znak">
    <w:name w:val="Nagłówek 1 Znak"/>
    <w:aliases w:val="Nagłówek 4DK Znak"/>
    <w:link w:val="Nagwek1"/>
    <w:rsid w:val="00800846"/>
    <w:rPr>
      <w:rFonts w:ascii="Arial" w:hAnsi="Arial" w:cs="Arial"/>
      <w:b/>
      <w:bCs/>
      <w:kern w:val="32"/>
      <w:sz w:val="32"/>
      <w:szCs w:val="32"/>
    </w:rPr>
  </w:style>
  <w:style w:type="character" w:customStyle="1" w:styleId="NagwekZnak">
    <w:name w:val="Nagłówek Znak"/>
    <w:link w:val="Nagwek"/>
    <w:rsid w:val="00F470F8"/>
    <w:rPr>
      <w:sz w:val="24"/>
      <w:szCs w:val="24"/>
    </w:rPr>
  </w:style>
  <w:style w:type="paragraph" w:styleId="Listanumerowana">
    <w:name w:val="List Number"/>
    <w:basedOn w:val="Normalny"/>
    <w:uiPriority w:val="99"/>
    <w:rsid w:val="00F470F8"/>
    <w:pPr>
      <w:numPr>
        <w:numId w:val="14"/>
      </w:numPr>
      <w:tabs>
        <w:tab w:val="left" w:pos="567"/>
        <w:tab w:val="left" w:pos="1531"/>
      </w:tabs>
      <w:autoSpaceDE w:val="0"/>
      <w:autoSpaceDN w:val="0"/>
      <w:spacing w:after="120"/>
    </w:pPr>
    <w:rPr>
      <w:rFonts w:ascii="Arial" w:hAnsi="Arial"/>
      <w:sz w:val="22"/>
      <w:szCs w:val="20"/>
      <w:lang w:eastAsia="en-US"/>
    </w:rPr>
  </w:style>
  <w:style w:type="character" w:customStyle="1" w:styleId="st">
    <w:name w:val="st"/>
    <w:rsid w:val="008650C6"/>
  </w:style>
  <w:style w:type="character" w:customStyle="1" w:styleId="Tekstpodstawowywcity2Znak">
    <w:name w:val="Tekst podstawowy wcięty 2 Znak"/>
    <w:link w:val="Tekstpodstawowywcity2"/>
    <w:rsid w:val="008650C6"/>
    <w:rPr>
      <w:sz w:val="24"/>
      <w:szCs w:val="24"/>
    </w:rPr>
  </w:style>
  <w:style w:type="paragraph" w:customStyle="1" w:styleId="tekst">
    <w:name w:val="tekst"/>
    <w:basedOn w:val="Normalny"/>
    <w:rsid w:val="00BA0E33"/>
    <w:pPr>
      <w:spacing w:line="360" w:lineRule="auto"/>
      <w:jc w:val="both"/>
    </w:pPr>
    <w:rPr>
      <w:snapToGrid w:val="0"/>
      <w:kern w:val="24"/>
      <w:szCs w:val="20"/>
    </w:rPr>
  </w:style>
  <w:style w:type="character" w:customStyle="1" w:styleId="apple-converted-space">
    <w:name w:val="apple-converted-space"/>
    <w:rsid w:val="00AA4EED"/>
  </w:style>
  <w:style w:type="paragraph" w:customStyle="1" w:styleId="inv1">
    <w:name w:val="inv_1"/>
    <w:next w:val="Normalny"/>
    <w:rsid w:val="00D276AD"/>
    <w:pPr>
      <w:numPr>
        <w:numId w:val="17"/>
      </w:numPr>
      <w:tabs>
        <w:tab w:val="left" w:pos="0"/>
      </w:tabs>
      <w:spacing w:before="240" w:after="240"/>
      <w:outlineLvl w:val="0"/>
    </w:pPr>
    <w:rPr>
      <w:b/>
      <w:sz w:val="28"/>
    </w:rPr>
  </w:style>
  <w:style w:type="paragraph" w:customStyle="1" w:styleId="inv2">
    <w:name w:val="inv_2"/>
    <w:next w:val="Normalny"/>
    <w:rsid w:val="00D276AD"/>
    <w:pPr>
      <w:keepNext/>
      <w:numPr>
        <w:ilvl w:val="1"/>
        <w:numId w:val="17"/>
      </w:numPr>
      <w:tabs>
        <w:tab w:val="left" w:pos="0"/>
      </w:tabs>
      <w:spacing w:before="120" w:after="120"/>
      <w:outlineLvl w:val="1"/>
    </w:pPr>
    <w:rPr>
      <w:b/>
      <w:bCs/>
      <w:sz w:val="26"/>
      <w:szCs w:val="24"/>
    </w:rPr>
  </w:style>
  <w:style w:type="paragraph" w:customStyle="1" w:styleId="inv3">
    <w:name w:val="inv_3"/>
    <w:next w:val="Normalny"/>
    <w:rsid w:val="00D276AD"/>
    <w:pPr>
      <w:keepNext/>
      <w:numPr>
        <w:ilvl w:val="2"/>
        <w:numId w:val="17"/>
      </w:numPr>
      <w:tabs>
        <w:tab w:val="left" w:pos="0"/>
      </w:tabs>
      <w:spacing w:before="120" w:after="120"/>
      <w:outlineLvl w:val="2"/>
    </w:pPr>
    <w:rPr>
      <w:b/>
      <w:bCs/>
      <w:sz w:val="24"/>
      <w:szCs w:val="24"/>
    </w:rPr>
  </w:style>
  <w:style w:type="paragraph" w:customStyle="1" w:styleId="xl65">
    <w:name w:val="xl65"/>
    <w:basedOn w:val="Normalny"/>
    <w:rsid w:val="008077EE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6">
    <w:name w:val="xl66"/>
    <w:basedOn w:val="Normalny"/>
    <w:rsid w:val="008077EE"/>
    <w:pPr>
      <w:spacing w:before="100" w:beforeAutospacing="1" w:after="100" w:afterAutospacing="1"/>
    </w:pPr>
  </w:style>
  <w:style w:type="paragraph" w:customStyle="1" w:styleId="xl67">
    <w:name w:val="xl67"/>
    <w:basedOn w:val="Normalny"/>
    <w:rsid w:val="008077EE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Normalny"/>
    <w:rsid w:val="008077EE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9">
    <w:name w:val="xl69"/>
    <w:basedOn w:val="Normalny"/>
    <w:rsid w:val="008077E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ny"/>
    <w:rsid w:val="008077E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ny"/>
    <w:rsid w:val="008077E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Normalny"/>
    <w:rsid w:val="008077E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Normalny"/>
    <w:rsid w:val="008077E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alny"/>
    <w:rsid w:val="008077E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</w:style>
  <w:style w:type="paragraph" w:customStyle="1" w:styleId="xl75">
    <w:name w:val="xl75"/>
    <w:basedOn w:val="Normalny"/>
    <w:rsid w:val="008077E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Normalny"/>
    <w:rsid w:val="008077E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8077E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Normalny"/>
    <w:rsid w:val="008077EE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alny"/>
    <w:rsid w:val="008077E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ny"/>
    <w:rsid w:val="008077E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8077EE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  <w:jc w:val="right"/>
      <w:textAlignment w:val="center"/>
    </w:pPr>
  </w:style>
  <w:style w:type="paragraph" w:customStyle="1" w:styleId="xl82">
    <w:name w:val="xl82"/>
    <w:basedOn w:val="Normalny"/>
    <w:rsid w:val="008077EE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Normalny"/>
    <w:rsid w:val="008077EE"/>
    <w:pPr>
      <w:pBdr>
        <w:top w:val="single" w:sz="4" w:space="0" w:color="000000"/>
        <w:bottom w:val="single" w:sz="8" w:space="0" w:color="000000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Normalny"/>
    <w:rsid w:val="008077EE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  <w:jc w:val="right"/>
      <w:textAlignment w:val="center"/>
    </w:pPr>
  </w:style>
  <w:style w:type="paragraph" w:customStyle="1" w:styleId="xl85">
    <w:name w:val="xl85"/>
    <w:basedOn w:val="Normalny"/>
    <w:rsid w:val="008077E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Normalny"/>
    <w:rsid w:val="008077EE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Normalny"/>
    <w:rsid w:val="008077E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Normalny"/>
    <w:rsid w:val="008077EE"/>
    <w:pPr>
      <w:pBdr>
        <w:top w:val="single" w:sz="8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Normalny"/>
    <w:rsid w:val="008077EE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TRE">
    <w:name w:val="TRE??"/>
    <w:basedOn w:val="Normalny"/>
    <w:rsid w:val="00C76C56"/>
    <w:pPr>
      <w:suppressAutoHyphens/>
      <w:overflowPunct w:val="0"/>
      <w:autoSpaceDE w:val="0"/>
      <w:autoSpaceDN w:val="0"/>
      <w:adjustRightInd w:val="0"/>
      <w:jc w:val="both"/>
      <w:textAlignment w:val="baseline"/>
    </w:pPr>
    <w:rPr>
      <w:kern w:val="1"/>
    </w:rPr>
  </w:style>
  <w:style w:type="paragraph" w:customStyle="1" w:styleId="Style14">
    <w:name w:val="Style14"/>
    <w:basedOn w:val="Normalny"/>
    <w:uiPriority w:val="99"/>
    <w:rsid w:val="009B207E"/>
    <w:pPr>
      <w:widowControl w:val="0"/>
      <w:suppressAutoHyphens/>
      <w:autoSpaceDE w:val="0"/>
      <w:spacing w:line="269" w:lineRule="exact"/>
      <w:ind w:hanging="115"/>
    </w:pPr>
    <w:rPr>
      <w:rFonts w:ascii="Century Gothic" w:hAnsi="Century Gothic" w:cs="Century Gothic"/>
      <w:lang w:eastAsia="zh-CN"/>
    </w:rPr>
  </w:style>
  <w:style w:type="character" w:customStyle="1" w:styleId="Teksttreci">
    <w:name w:val="Tekst treści_"/>
    <w:link w:val="Teksttreci0"/>
    <w:rsid w:val="00305832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05832"/>
    <w:pPr>
      <w:shd w:val="clear" w:color="auto" w:fill="FFFFFF"/>
      <w:spacing w:line="0" w:lineRule="atLeast"/>
      <w:ind w:hanging="360"/>
    </w:pPr>
    <w:rPr>
      <w:rFonts w:ascii="Tahoma" w:eastAsia="Tahoma" w:hAnsi="Tahoma" w:cs="Tahoma"/>
      <w:sz w:val="21"/>
      <w:szCs w:val="21"/>
    </w:rPr>
  </w:style>
  <w:style w:type="character" w:customStyle="1" w:styleId="TekstpodstawowyZnak">
    <w:name w:val="Tekst podstawowy Znak"/>
    <w:link w:val="Tekstpodstawowy"/>
    <w:rsid w:val="00F4197C"/>
    <w:rPr>
      <w:rFonts w:ascii="Arial" w:hAnsi="Arial"/>
      <w:sz w:val="18"/>
    </w:rPr>
  </w:style>
  <w:style w:type="character" w:customStyle="1" w:styleId="Nagwek2Znak">
    <w:name w:val="Nagłówek 2 Znak"/>
    <w:link w:val="Nagwek2"/>
    <w:rsid w:val="00D04519"/>
    <w:rPr>
      <w:rFonts w:ascii="Arial" w:hAnsi="Arial" w:cs="Arial"/>
      <w:b/>
      <w:bCs/>
      <w:i/>
      <w:iCs/>
      <w:sz w:val="28"/>
      <w:szCs w:val="28"/>
    </w:rPr>
  </w:style>
  <w:style w:type="paragraph" w:styleId="Tekstkomentarza">
    <w:name w:val="annotation text"/>
    <w:basedOn w:val="Normalny"/>
    <w:link w:val="TekstkomentarzaZnak"/>
    <w:rsid w:val="004007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00779"/>
  </w:style>
  <w:style w:type="character" w:customStyle="1" w:styleId="postbody">
    <w:name w:val="postbody"/>
    <w:rsid w:val="00BD39B9"/>
  </w:style>
  <w:style w:type="character" w:customStyle="1" w:styleId="LegendaZnak">
    <w:name w:val="Legenda Znak"/>
    <w:aliases w:val="Podpisy Łódź Znak,Podpisy Znak"/>
    <w:link w:val="Legenda"/>
    <w:locked/>
    <w:rsid w:val="00633685"/>
    <w:rPr>
      <w:rFonts w:ascii="Calibri" w:eastAsia="Calibri" w:hAnsi="Calibri"/>
      <w:b/>
      <w:bCs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kprojekt@inter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19BB2E-7426-4E3B-A075-222A95271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502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3513</CharactersWithSpaces>
  <SharedDoc>false</SharedDoc>
  <HLinks>
    <vt:vector size="432" baseType="variant">
      <vt:variant>
        <vt:i4>3801126</vt:i4>
      </vt:variant>
      <vt:variant>
        <vt:i4>420</vt:i4>
      </vt:variant>
      <vt:variant>
        <vt:i4>0</vt:i4>
      </vt:variant>
      <vt:variant>
        <vt:i4>5</vt:i4>
      </vt:variant>
      <vt:variant>
        <vt:lpwstr>http://www.geoportal.rdos.katowice.pl/</vt:lpwstr>
      </vt:variant>
      <vt:variant>
        <vt:lpwstr/>
      </vt:variant>
      <vt:variant>
        <vt:i4>5963863</vt:i4>
      </vt:variant>
      <vt:variant>
        <vt:i4>417</vt:i4>
      </vt:variant>
      <vt:variant>
        <vt:i4>0</vt:i4>
      </vt:variant>
      <vt:variant>
        <vt:i4>5</vt:i4>
      </vt:variant>
      <vt:variant>
        <vt:lpwstr>http://crfop.gdos.gov.pl/CRFOP/widok/viewfop.jsf?fop=PL.ZIPOP.1393.PK.54</vt:lpwstr>
      </vt:variant>
      <vt:variant>
        <vt:lpwstr/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_Toc509316900</vt:lpwstr>
      </vt:variant>
      <vt:variant>
        <vt:i4>1769525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_Toc509316899</vt:lpwstr>
      </vt:variant>
      <vt:variant>
        <vt:i4>1769525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_Toc509316898</vt:lpwstr>
      </vt:variant>
      <vt:variant>
        <vt:i4>1769525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_Toc509316897</vt:lpwstr>
      </vt:variant>
      <vt:variant>
        <vt:i4>1769525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_Toc509316896</vt:lpwstr>
      </vt:variant>
      <vt:variant>
        <vt:i4>1769525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_Toc509316895</vt:lpwstr>
      </vt:variant>
      <vt:variant>
        <vt:i4>1769525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_Toc509316894</vt:lpwstr>
      </vt:variant>
      <vt:variant>
        <vt:i4>1769525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_Toc509316893</vt:lpwstr>
      </vt:variant>
      <vt:variant>
        <vt:i4>1769525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_Toc509316892</vt:lpwstr>
      </vt:variant>
      <vt:variant>
        <vt:i4>1769525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_Toc509316891</vt:lpwstr>
      </vt:variant>
      <vt:variant>
        <vt:i4>1769525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_Toc509316890</vt:lpwstr>
      </vt:variant>
      <vt:variant>
        <vt:i4>1703989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_Toc509316889</vt:lpwstr>
      </vt:variant>
      <vt:variant>
        <vt:i4>1703989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_Toc509316888</vt:lpwstr>
      </vt:variant>
      <vt:variant>
        <vt:i4>1703989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_Toc509316887</vt:lpwstr>
      </vt:variant>
      <vt:variant>
        <vt:i4>1703989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_Toc509316886</vt:lpwstr>
      </vt:variant>
      <vt:variant>
        <vt:i4>1703989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_Toc509316885</vt:lpwstr>
      </vt:variant>
      <vt:variant>
        <vt:i4>1703989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_Toc509316884</vt:lpwstr>
      </vt:variant>
      <vt:variant>
        <vt:i4>1703989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_Toc509316883</vt:lpwstr>
      </vt:variant>
      <vt:variant>
        <vt:i4>1703989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_Toc509316882</vt:lpwstr>
      </vt:variant>
      <vt:variant>
        <vt:i4>1703989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_Toc509316881</vt:lpwstr>
      </vt:variant>
      <vt:variant>
        <vt:i4>1703989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_Toc509316880</vt:lpwstr>
      </vt:variant>
      <vt:variant>
        <vt:i4>1376309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_Toc509316879</vt:lpwstr>
      </vt:variant>
      <vt:variant>
        <vt:i4>1376309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_Toc509316878</vt:lpwstr>
      </vt:variant>
      <vt:variant>
        <vt:i4>1376309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_Toc509316877</vt:lpwstr>
      </vt:variant>
      <vt:variant>
        <vt:i4>1376309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_Toc509316876</vt:lpwstr>
      </vt:variant>
      <vt:variant>
        <vt:i4>1376309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_Toc509316875</vt:lpwstr>
      </vt:variant>
      <vt:variant>
        <vt:i4>1376309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_Toc509316874</vt:lpwstr>
      </vt:variant>
      <vt:variant>
        <vt:i4>1376309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_Toc509316873</vt:lpwstr>
      </vt:variant>
      <vt:variant>
        <vt:i4>1376309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_Toc509316872</vt:lpwstr>
      </vt:variant>
      <vt:variant>
        <vt:i4>1376309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_Toc509316871</vt:lpwstr>
      </vt:variant>
      <vt:variant>
        <vt:i4>1376309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_Toc509316870</vt:lpwstr>
      </vt:variant>
      <vt:variant>
        <vt:i4>1310773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_Toc509316869</vt:lpwstr>
      </vt:variant>
      <vt:variant>
        <vt:i4>1310773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_Toc509316868</vt:lpwstr>
      </vt:variant>
      <vt:variant>
        <vt:i4>1310773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_Toc509316867</vt:lpwstr>
      </vt:variant>
      <vt:variant>
        <vt:i4>1310773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_Toc509316866</vt:lpwstr>
      </vt:variant>
      <vt:variant>
        <vt:i4>1310773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_Toc509316865</vt:lpwstr>
      </vt:variant>
      <vt:variant>
        <vt:i4>1310773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_Toc509316864</vt:lpwstr>
      </vt:variant>
      <vt:variant>
        <vt:i4>1310773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_Toc509316863</vt:lpwstr>
      </vt:variant>
      <vt:variant>
        <vt:i4>1310773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_Toc509316862</vt:lpwstr>
      </vt:variant>
      <vt:variant>
        <vt:i4>1310773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_Toc509316861</vt:lpwstr>
      </vt:variant>
      <vt:variant>
        <vt:i4>1310773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_Toc509316860</vt:lpwstr>
      </vt:variant>
      <vt:variant>
        <vt:i4>1507381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_Toc509316859</vt:lpwstr>
      </vt:variant>
      <vt:variant>
        <vt:i4>1507381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_Toc509316858</vt:lpwstr>
      </vt:variant>
      <vt:variant>
        <vt:i4>1507381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_Toc509316857</vt:lpwstr>
      </vt:variant>
      <vt:variant>
        <vt:i4>1507381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_Toc509316856</vt:lpwstr>
      </vt:variant>
      <vt:variant>
        <vt:i4>1507381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_Toc509316855</vt:lpwstr>
      </vt:variant>
      <vt:variant>
        <vt:i4>1507381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_Toc509316854</vt:lpwstr>
      </vt:variant>
      <vt:variant>
        <vt:i4>1507381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_Toc509316853</vt:lpwstr>
      </vt:variant>
      <vt:variant>
        <vt:i4>1507381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_Toc509316852</vt:lpwstr>
      </vt:variant>
      <vt:variant>
        <vt:i4>1507381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_Toc509316851</vt:lpwstr>
      </vt:variant>
      <vt:variant>
        <vt:i4>1507381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_Toc509316850</vt:lpwstr>
      </vt:variant>
      <vt:variant>
        <vt:i4>1441845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_Toc509316849</vt:lpwstr>
      </vt:variant>
      <vt:variant>
        <vt:i4>1441845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_Toc509316848</vt:lpwstr>
      </vt:variant>
      <vt:variant>
        <vt:i4>1441845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_Toc509316847</vt:lpwstr>
      </vt:variant>
      <vt:variant>
        <vt:i4>1441845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_Toc509316846</vt:lpwstr>
      </vt:variant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_Toc509316845</vt:lpwstr>
      </vt:variant>
      <vt:variant>
        <vt:i4>1441845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_Toc509316844</vt:lpwstr>
      </vt:variant>
      <vt:variant>
        <vt:i4>1441845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_Toc509316843</vt:lpwstr>
      </vt:variant>
      <vt:variant>
        <vt:i4>1441845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_Toc509316842</vt:lpwstr>
      </vt:variant>
      <vt:variant>
        <vt:i4>1441845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_Toc509316841</vt:lpwstr>
      </vt:variant>
      <vt:variant>
        <vt:i4>1441845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_Toc509316840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_Toc509316839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_Toc509316838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_Toc509316837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_Toc509316836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_Toc509316835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_Toc509316834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_Toc509316833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_Toc509316832</vt:lpwstr>
      </vt:variant>
      <vt:variant>
        <vt:i4>7733342</vt:i4>
      </vt:variant>
      <vt:variant>
        <vt:i4>2</vt:i4>
      </vt:variant>
      <vt:variant>
        <vt:i4>0</vt:i4>
      </vt:variant>
      <vt:variant>
        <vt:i4>5</vt:i4>
      </vt:variant>
      <vt:variant>
        <vt:lpwstr>mailto:dkprojekt@interia.pl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Dawid Kościański</dc:creator>
  <cp:lastModifiedBy>Dawid</cp:lastModifiedBy>
  <cp:revision>21</cp:revision>
  <cp:lastPrinted>2017-09-17T19:12:00Z</cp:lastPrinted>
  <dcterms:created xsi:type="dcterms:W3CDTF">2018-03-22T19:18:00Z</dcterms:created>
  <dcterms:modified xsi:type="dcterms:W3CDTF">2018-11-08T21:54:00Z</dcterms:modified>
</cp:coreProperties>
</file>